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5BCA" w14:textId="77777777" w:rsidR="00037AC4" w:rsidRPr="00D073A9" w:rsidRDefault="00037AC4" w:rsidP="00BB116C">
      <w:pPr>
        <w:pStyle w:val="Titolo1"/>
        <w:jc w:val="center"/>
        <w:rPr>
          <w:rFonts w:ascii="Calibri" w:hAnsi="Calibri"/>
          <w:sz w:val="36"/>
          <w:szCs w:val="36"/>
        </w:rPr>
      </w:pPr>
      <w:r w:rsidRPr="00D073A9">
        <w:rPr>
          <w:rFonts w:ascii="Calibri" w:hAnsi="Calibri"/>
          <w:sz w:val="36"/>
          <w:szCs w:val="36"/>
        </w:rPr>
        <w:t>ALLEGATO “4”</w:t>
      </w:r>
      <w:r>
        <w:rPr>
          <w:rFonts w:ascii="Calibri" w:hAnsi="Calibri"/>
          <w:sz w:val="36"/>
          <w:szCs w:val="36"/>
        </w:rPr>
        <w:t xml:space="preserve"> DGUE</w:t>
      </w:r>
    </w:p>
    <w:p w14:paraId="3640374A" w14:textId="77777777" w:rsidR="00037AC4" w:rsidRDefault="00037AC4">
      <w:pPr>
        <w:spacing w:before="0" w:after="0"/>
        <w:rPr>
          <w:sz w:val="20"/>
          <w:szCs w:val="20"/>
        </w:rPr>
      </w:pPr>
    </w:p>
    <w:p w14:paraId="5895E2BB" w14:textId="77777777" w:rsidR="00037AC4" w:rsidRDefault="00037AC4">
      <w:pPr>
        <w:pStyle w:val="Annexetitre"/>
        <w:spacing w:before="0" w:after="0"/>
        <w:jc w:val="both"/>
        <w:rPr>
          <w:caps/>
          <w:sz w:val="16"/>
          <w:szCs w:val="16"/>
          <w:u w:val="none"/>
        </w:rPr>
      </w:pPr>
    </w:p>
    <w:p w14:paraId="0927F967" w14:textId="77777777" w:rsidR="00037AC4" w:rsidRDefault="00037AC4" w:rsidP="00A30CBB">
      <w:pPr>
        <w:pStyle w:val="Annexetitre"/>
        <w:spacing w:before="0" w:after="0"/>
      </w:pPr>
      <w:r>
        <w:rPr>
          <w:caps/>
          <w:sz w:val="16"/>
          <w:szCs w:val="16"/>
          <w:u w:val="none"/>
        </w:rPr>
        <w:t>Modello di formulario peril documento di gara unico europeo (DGUE)</w:t>
      </w:r>
    </w:p>
    <w:p w14:paraId="5D97933F" w14:textId="77777777" w:rsidR="00037AC4" w:rsidRDefault="00037AC4" w:rsidP="00FB3543">
      <w:pPr>
        <w:spacing w:before="0" w:after="0"/>
      </w:pPr>
    </w:p>
    <w:p w14:paraId="1AF8C5E2" w14:textId="77777777" w:rsidR="00037AC4" w:rsidRDefault="00037AC4">
      <w:pPr>
        <w:pStyle w:val="ChapterTitle"/>
        <w:spacing w:before="0" w:after="0"/>
        <w:jc w:val="both"/>
      </w:pPr>
      <w:r>
        <w:rPr>
          <w:sz w:val="18"/>
          <w:szCs w:val="18"/>
        </w:rPr>
        <w:t>Parte I: Informazioni sulla procedura di appalto e sull'amministrazione aggiudicatrice o ente aggiudicatore</w:t>
      </w:r>
    </w:p>
    <w:p w14:paraId="54CC3B74" w14:textId="77777777" w:rsidR="00037AC4" w:rsidRDefault="00037AC4">
      <w:pPr>
        <w:spacing w:before="0" w:after="0"/>
      </w:pPr>
    </w:p>
    <w:p w14:paraId="3A11AE81" w14:textId="77777777" w:rsidR="00037AC4"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53604AC7" w14:textId="77777777" w:rsidR="00037AC4"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30218BCF" w14:textId="77777777" w:rsidR="00037AC4"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11FD6409" w14:textId="77777777" w:rsidR="00037AC4"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40F36CF5" w14:textId="77777777" w:rsidR="00037AC4"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5A7DBFA" w14:textId="77777777" w:rsidR="00037AC4"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23AEF205" w14:textId="77777777" w:rsidR="00037AC4" w:rsidRDefault="00037AC4" w:rsidP="00FB3543">
      <w:pPr>
        <w:pStyle w:val="SectionTitle"/>
        <w:spacing w:before="0" w:after="0"/>
        <w:jc w:val="both"/>
        <w:rPr>
          <w:rFonts w:ascii="Arial" w:hAnsi="Arial" w:cs="Arial"/>
          <w:b w:val="0"/>
          <w:caps/>
          <w:sz w:val="16"/>
          <w:szCs w:val="16"/>
        </w:rPr>
      </w:pPr>
    </w:p>
    <w:p w14:paraId="09876863" w14:textId="77777777" w:rsidR="00037AC4" w:rsidRDefault="00037AC4"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2ABC44C8" w14:textId="77777777" w:rsidR="00037AC4" w:rsidRPr="003A443E"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14:paraId="0A3D288B"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A76395" w14:textId="77777777" w:rsidR="00037AC4" w:rsidRDefault="00037AC4">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A40414" w14:textId="77777777" w:rsidR="00037AC4" w:rsidRDefault="00037AC4">
            <w:r>
              <w:rPr>
                <w:rFonts w:ascii="Arial" w:hAnsi="Arial" w:cs="Arial"/>
                <w:b/>
                <w:sz w:val="14"/>
                <w:szCs w:val="14"/>
              </w:rPr>
              <w:t>Risposta:</w:t>
            </w:r>
          </w:p>
        </w:tc>
      </w:tr>
      <w:tr w:rsidR="00037AC4" w14:paraId="1D26A0BC"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491597" w14:textId="77777777" w:rsidR="00037AC4" w:rsidRPr="003A443E" w:rsidRDefault="00037AC4">
            <w:pPr>
              <w:rPr>
                <w:rFonts w:ascii="Arial" w:hAnsi="Arial" w:cs="Arial"/>
                <w:color w:val="000000"/>
                <w:sz w:val="14"/>
                <w:szCs w:val="14"/>
              </w:rPr>
            </w:pPr>
            <w:r w:rsidRPr="003A443E">
              <w:rPr>
                <w:rFonts w:ascii="Arial" w:hAnsi="Arial" w:cs="Arial"/>
                <w:color w:val="000000"/>
                <w:sz w:val="14"/>
                <w:szCs w:val="14"/>
              </w:rPr>
              <w:t xml:space="preserve">Nome: </w:t>
            </w:r>
          </w:p>
          <w:p w14:paraId="79CE2B6D" w14:textId="77777777" w:rsidR="00037AC4" w:rsidRPr="003A443E" w:rsidRDefault="00037AC4">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4F22D" w14:textId="77777777" w:rsidR="00037AC4" w:rsidRPr="003A443E" w:rsidRDefault="00037AC4">
            <w:pPr>
              <w:rPr>
                <w:rFonts w:ascii="Arial" w:hAnsi="Arial" w:cs="Arial"/>
                <w:color w:val="000000"/>
                <w:sz w:val="14"/>
                <w:szCs w:val="14"/>
              </w:rPr>
            </w:pPr>
            <w:r w:rsidRPr="003A443E">
              <w:rPr>
                <w:rFonts w:ascii="Arial" w:hAnsi="Arial" w:cs="Arial"/>
                <w:color w:val="000000"/>
                <w:sz w:val="14"/>
                <w:szCs w:val="14"/>
              </w:rPr>
              <w:t xml:space="preserve">[   ] </w:t>
            </w:r>
          </w:p>
          <w:p w14:paraId="3CAB92AC" w14:textId="77777777" w:rsidR="00037AC4" w:rsidRPr="003A443E" w:rsidRDefault="00037AC4">
            <w:pPr>
              <w:rPr>
                <w:color w:val="000000"/>
              </w:rPr>
            </w:pPr>
            <w:r w:rsidRPr="003A443E">
              <w:rPr>
                <w:rFonts w:ascii="Arial" w:hAnsi="Arial" w:cs="Arial"/>
                <w:color w:val="000000"/>
                <w:sz w:val="14"/>
                <w:szCs w:val="14"/>
              </w:rPr>
              <w:t>[   ]</w:t>
            </w:r>
          </w:p>
        </w:tc>
      </w:tr>
      <w:tr w:rsidR="00037AC4" w14:paraId="3D404D58"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F11460" w14:textId="77777777" w:rsidR="00037AC4" w:rsidRDefault="00037AC4">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A79D09" w14:textId="77777777" w:rsidR="00037AC4" w:rsidRDefault="00037AC4">
            <w:r>
              <w:rPr>
                <w:rFonts w:ascii="Arial" w:hAnsi="Arial" w:cs="Arial"/>
                <w:b/>
                <w:sz w:val="14"/>
                <w:szCs w:val="14"/>
              </w:rPr>
              <w:t>Risposta:</w:t>
            </w:r>
          </w:p>
        </w:tc>
      </w:tr>
      <w:tr w:rsidR="00037AC4" w14:paraId="090856C9"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E3F219" w14:textId="77777777" w:rsidR="00037AC4" w:rsidRDefault="00037AC4">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CB8DB6" w14:textId="77777777" w:rsidR="00037AC4" w:rsidRDefault="00037AC4">
            <w:r>
              <w:rPr>
                <w:rFonts w:ascii="Arial" w:hAnsi="Arial" w:cs="Arial"/>
                <w:sz w:val="14"/>
                <w:szCs w:val="14"/>
              </w:rPr>
              <w:t>[   ]</w:t>
            </w:r>
          </w:p>
        </w:tc>
      </w:tr>
      <w:tr w:rsidR="00037AC4" w14:paraId="77204A81"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F6246E" w14:textId="77777777" w:rsidR="00037AC4" w:rsidRDefault="00037AC4">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E04768" w14:textId="77777777" w:rsidR="00037AC4" w:rsidRDefault="00037AC4">
            <w:r>
              <w:rPr>
                <w:rFonts w:ascii="Arial" w:hAnsi="Arial" w:cs="Arial"/>
                <w:sz w:val="14"/>
                <w:szCs w:val="14"/>
              </w:rPr>
              <w:t>[   ]</w:t>
            </w:r>
          </w:p>
        </w:tc>
      </w:tr>
      <w:tr w:rsidR="00037AC4" w14:paraId="11F3C6F6"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D71C05" w14:textId="77777777" w:rsidR="00037AC4" w:rsidRPr="003A443E" w:rsidRDefault="00037AC4">
            <w:pPr>
              <w:rPr>
                <w:rFonts w:ascii="Arial" w:hAnsi="Arial" w:cs="Arial"/>
                <w:color w:val="000000"/>
                <w:sz w:val="14"/>
                <w:szCs w:val="14"/>
              </w:rPr>
            </w:pPr>
            <w:r w:rsidRPr="004C3510">
              <w:rPr>
                <w:rFonts w:ascii="Arial" w:hAnsi="Arial" w:cs="Arial"/>
                <w:color w:val="000000"/>
                <w:sz w:val="14"/>
                <w:szCs w:val="14"/>
              </w:rPr>
              <w:t>CIG</w:t>
            </w:r>
            <w:r w:rsidRPr="003A443E">
              <w:rPr>
                <w:rFonts w:ascii="Arial" w:hAnsi="Arial" w:cs="Arial"/>
                <w:color w:val="000000"/>
                <w:sz w:val="14"/>
                <w:szCs w:val="14"/>
              </w:rPr>
              <w:t xml:space="preserve"> </w:t>
            </w:r>
          </w:p>
          <w:p w14:paraId="535AA7AF" w14:textId="77777777" w:rsidR="00037AC4" w:rsidRPr="003A443E" w:rsidRDefault="00037AC4">
            <w:pPr>
              <w:rPr>
                <w:rFonts w:ascii="Arial" w:hAnsi="Arial" w:cs="Arial"/>
                <w:color w:val="000000"/>
                <w:sz w:val="14"/>
                <w:szCs w:val="14"/>
              </w:rPr>
            </w:pPr>
            <w:r w:rsidRPr="003A443E">
              <w:rPr>
                <w:rFonts w:ascii="Arial" w:hAnsi="Arial" w:cs="Arial"/>
                <w:color w:val="000000"/>
                <w:sz w:val="14"/>
                <w:szCs w:val="14"/>
              </w:rPr>
              <w:t>CUP (ove previsto)</w:t>
            </w:r>
          </w:p>
          <w:p w14:paraId="57DFC36F" w14:textId="77777777" w:rsidR="00037AC4" w:rsidRPr="003A443E" w:rsidRDefault="00037AC4">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58FE15" w14:textId="01F56098" w:rsidR="00D65E5C" w:rsidRPr="004C3510" w:rsidRDefault="004C3510">
            <w:pPr>
              <w:rPr>
                <w:rFonts w:ascii="Arial" w:hAnsi="Arial" w:cs="Arial"/>
                <w:color w:val="000000"/>
                <w:sz w:val="6"/>
                <w:szCs w:val="6"/>
              </w:rPr>
            </w:pPr>
            <w:r w:rsidRPr="004C3510">
              <w:rPr>
                <w:rFonts w:cs="Calibri"/>
                <w:b/>
                <w:sz w:val="20"/>
                <w:szCs w:val="20"/>
              </w:rPr>
              <w:t>8928772FBB</w:t>
            </w:r>
          </w:p>
          <w:p w14:paraId="0A0D6624" w14:textId="77777777" w:rsidR="00D65E5C" w:rsidRDefault="00D65E5C">
            <w:pPr>
              <w:rPr>
                <w:rFonts w:ascii="Arial" w:hAnsi="Arial" w:cs="Arial"/>
                <w:color w:val="000000"/>
                <w:sz w:val="14"/>
                <w:szCs w:val="14"/>
              </w:rPr>
            </w:pPr>
          </w:p>
          <w:p w14:paraId="20A5C142" w14:textId="299C403C" w:rsidR="00037AC4" w:rsidRPr="003A443E" w:rsidRDefault="00037AC4">
            <w:pPr>
              <w:rPr>
                <w:color w:val="000000"/>
              </w:rPr>
            </w:pPr>
            <w:r w:rsidRPr="003A443E">
              <w:rPr>
                <w:rFonts w:ascii="Arial" w:hAnsi="Arial" w:cs="Arial"/>
                <w:color w:val="000000"/>
                <w:sz w:val="14"/>
                <w:szCs w:val="14"/>
              </w:rPr>
              <w:t xml:space="preserve">[  ] </w:t>
            </w:r>
          </w:p>
        </w:tc>
      </w:tr>
    </w:tbl>
    <w:p w14:paraId="502497DE" w14:textId="77777777" w:rsidR="00037AC4" w:rsidRDefault="00037AC4">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26E30AF3" w14:textId="77777777" w:rsidR="00037AC4" w:rsidRDefault="00037AC4"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6F27C3F2" w14:textId="77777777" w:rsidR="00037AC4" w:rsidRDefault="00037AC4"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037AC4" w14:paraId="608D0D7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95198B" w14:textId="77777777" w:rsidR="00037AC4" w:rsidRDefault="00037AC4">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01C26F" w14:textId="77777777" w:rsidR="00037AC4" w:rsidRDefault="00037AC4">
            <w:pPr>
              <w:pStyle w:val="Text1"/>
              <w:ind w:left="0"/>
            </w:pPr>
            <w:r>
              <w:rPr>
                <w:rFonts w:ascii="Arial" w:hAnsi="Arial" w:cs="Arial"/>
                <w:b/>
                <w:sz w:val="14"/>
                <w:szCs w:val="14"/>
              </w:rPr>
              <w:t>Risposta:</w:t>
            </w:r>
          </w:p>
        </w:tc>
      </w:tr>
      <w:tr w:rsidR="00037AC4" w14:paraId="3792497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4A72B6" w14:textId="77777777" w:rsidR="00037AC4" w:rsidRDefault="00037AC4">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1F79D9" w14:textId="77777777" w:rsidR="00037AC4" w:rsidRDefault="00037AC4">
            <w:pPr>
              <w:pStyle w:val="Text1"/>
              <w:ind w:left="0"/>
            </w:pPr>
            <w:r>
              <w:rPr>
                <w:rFonts w:ascii="Arial" w:hAnsi="Arial" w:cs="Arial"/>
                <w:sz w:val="14"/>
                <w:szCs w:val="14"/>
              </w:rPr>
              <w:t>[   ]</w:t>
            </w:r>
          </w:p>
        </w:tc>
      </w:tr>
      <w:tr w:rsidR="00037AC4" w14:paraId="5D4CA842"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219D0C0" w14:textId="77777777" w:rsidR="00037AC4" w:rsidRDefault="00037AC4">
            <w:pPr>
              <w:pStyle w:val="Text1"/>
              <w:ind w:left="0"/>
              <w:rPr>
                <w:rFonts w:ascii="Arial" w:hAnsi="Arial" w:cs="Arial"/>
                <w:sz w:val="14"/>
                <w:szCs w:val="14"/>
              </w:rPr>
            </w:pPr>
            <w:r>
              <w:rPr>
                <w:rFonts w:ascii="Arial" w:hAnsi="Arial" w:cs="Arial"/>
                <w:sz w:val="14"/>
                <w:szCs w:val="14"/>
              </w:rPr>
              <w:t>Partita IVA, se applicabile:</w:t>
            </w:r>
          </w:p>
          <w:p w14:paraId="3369F9CB" w14:textId="77777777" w:rsidR="00037AC4" w:rsidRDefault="00037AC4">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A0A264" w14:textId="77777777" w:rsidR="00037AC4" w:rsidRDefault="00037AC4">
            <w:pPr>
              <w:pStyle w:val="Text1"/>
              <w:ind w:left="0"/>
              <w:rPr>
                <w:rFonts w:ascii="Arial" w:hAnsi="Arial" w:cs="Arial"/>
                <w:sz w:val="14"/>
                <w:szCs w:val="14"/>
              </w:rPr>
            </w:pPr>
            <w:r>
              <w:rPr>
                <w:rFonts w:ascii="Arial" w:hAnsi="Arial" w:cs="Arial"/>
                <w:sz w:val="14"/>
                <w:szCs w:val="14"/>
              </w:rPr>
              <w:t>[   ]</w:t>
            </w:r>
          </w:p>
          <w:p w14:paraId="44827EF0" w14:textId="77777777" w:rsidR="00037AC4" w:rsidRDefault="00037AC4">
            <w:pPr>
              <w:pStyle w:val="Text1"/>
              <w:ind w:left="0"/>
            </w:pPr>
            <w:r>
              <w:rPr>
                <w:rFonts w:ascii="Arial" w:hAnsi="Arial" w:cs="Arial"/>
                <w:sz w:val="14"/>
                <w:szCs w:val="14"/>
              </w:rPr>
              <w:t>[   ]</w:t>
            </w:r>
          </w:p>
        </w:tc>
      </w:tr>
      <w:tr w:rsidR="00037AC4" w14:paraId="43FEB56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DFDB78" w14:textId="77777777" w:rsidR="00037AC4" w:rsidRDefault="00037AC4">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F36F3A" w14:textId="77777777" w:rsidR="00037AC4" w:rsidRDefault="00037AC4">
            <w:pPr>
              <w:pStyle w:val="Text1"/>
              <w:ind w:left="0"/>
            </w:pPr>
            <w:r>
              <w:rPr>
                <w:rFonts w:ascii="Arial" w:hAnsi="Arial" w:cs="Arial"/>
                <w:sz w:val="14"/>
                <w:szCs w:val="14"/>
              </w:rPr>
              <w:t>[……………]</w:t>
            </w:r>
          </w:p>
        </w:tc>
      </w:tr>
      <w:tr w:rsidR="00037AC4" w14:paraId="7D43970B"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80EB49" w14:textId="77777777" w:rsidR="00037AC4" w:rsidRPr="003A443E" w:rsidRDefault="00037AC4">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75CF06F7" w14:textId="77777777" w:rsidR="00037AC4" w:rsidRPr="003A443E" w:rsidRDefault="00037AC4">
            <w:pPr>
              <w:pStyle w:val="Text1"/>
              <w:ind w:left="0"/>
              <w:rPr>
                <w:rFonts w:ascii="Arial" w:hAnsi="Arial" w:cs="Arial"/>
                <w:color w:val="000000"/>
                <w:sz w:val="14"/>
                <w:szCs w:val="14"/>
              </w:rPr>
            </w:pPr>
            <w:r w:rsidRPr="003A443E">
              <w:rPr>
                <w:rFonts w:ascii="Arial" w:hAnsi="Arial" w:cs="Arial"/>
                <w:color w:val="000000"/>
                <w:sz w:val="14"/>
                <w:szCs w:val="14"/>
              </w:rPr>
              <w:t>Telefono:</w:t>
            </w:r>
          </w:p>
          <w:p w14:paraId="224B1B75" w14:textId="77777777" w:rsidR="00037AC4" w:rsidRPr="003A443E" w:rsidRDefault="00037AC4">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3669165F" w14:textId="77777777" w:rsidR="00037AC4" w:rsidRPr="003A443E" w:rsidRDefault="00037AC4">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88BFD32" w14:textId="77777777" w:rsidR="00037AC4" w:rsidRDefault="00037AC4">
            <w:pPr>
              <w:pStyle w:val="Text1"/>
              <w:ind w:left="0"/>
              <w:rPr>
                <w:rFonts w:ascii="Arial" w:hAnsi="Arial" w:cs="Arial"/>
                <w:sz w:val="14"/>
                <w:szCs w:val="14"/>
              </w:rPr>
            </w:pPr>
            <w:r>
              <w:rPr>
                <w:rFonts w:ascii="Arial" w:hAnsi="Arial" w:cs="Arial"/>
                <w:sz w:val="14"/>
                <w:szCs w:val="14"/>
              </w:rPr>
              <w:t>[……………]</w:t>
            </w:r>
          </w:p>
          <w:p w14:paraId="2D7D5A55" w14:textId="77777777" w:rsidR="00037AC4" w:rsidRDefault="00037AC4">
            <w:pPr>
              <w:pStyle w:val="Text1"/>
              <w:ind w:left="0"/>
              <w:rPr>
                <w:rFonts w:ascii="Arial" w:hAnsi="Arial" w:cs="Arial"/>
                <w:sz w:val="14"/>
                <w:szCs w:val="14"/>
              </w:rPr>
            </w:pPr>
            <w:r>
              <w:rPr>
                <w:rFonts w:ascii="Arial" w:hAnsi="Arial" w:cs="Arial"/>
                <w:sz w:val="14"/>
                <w:szCs w:val="14"/>
              </w:rPr>
              <w:t>[……………]</w:t>
            </w:r>
          </w:p>
          <w:p w14:paraId="3CFF2966" w14:textId="77777777" w:rsidR="00037AC4" w:rsidRDefault="00037AC4">
            <w:pPr>
              <w:pStyle w:val="Text1"/>
              <w:ind w:left="0"/>
              <w:rPr>
                <w:rFonts w:ascii="Arial" w:hAnsi="Arial" w:cs="Arial"/>
                <w:sz w:val="14"/>
                <w:szCs w:val="14"/>
              </w:rPr>
            </w:pPr>
            <w:r>
              <w:rPr>
                <w:rFonts w:ascii="Arial" w:hAnsi="Arial" w:cs="Arial"/>
                <w:sz w:val="14"/>
                <w:szCs w:val="14"/>
              </w:rPr>
              <w:t>[……………]</w:t>
            </w:r>
          </w:p>
          <w:p w14:paraId="23E40293" w14:textId="77777777" w:rsidR="00037AC4" w:rsidRDefault="00037AC4">
            <w:pPr>
              <w:pStyle w:val="Text1"/>
              <w:ind w:left="0"/>
            </w:pPr>
            <w:r>
              <w:rPr>
                <w:rFonts w:ascii="Arial" w:hAnsi="Arial" w:cs="Arial"/>
                <w:sz w:val="14"/>
                <w:szCs w:val="14"/>
              </w:rPr>
              <w:t>[……………]</w:t>
            </w:r>
          </w:p>
        </w:tc>
      </w:tr>
      <w:tr w:rsidR="00037AC4" w14:paraId="3D35E83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5067271" w14:textId="77777777" w:rsidR="00037AC4" w:rsidRDefault="00037AC4">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610CD5" w14:textId="77777777" w:rsidR="00037AC4" w:rsidRDefault="00037AC4">
            <w:pPr>
              <w:pStyle w:val="Text1"/>
              <w:ind w:left="0"/>
            </w:pPr>
            <w:r>
              <w:rPr>
                <w:rFonts w:ascii="Arial" w:hAnsi="Arial" w:cs="Arial"/>
                <w:b/>
                <w:sz w:val="14"/>
                <w:szCs w:val="14"/>
              </w:rPr>
              <w:t>Risposta:</w:t>
            </w:r>
          </w:p>
        </w:tc>
      </w:tr>
      <w:tr w:rsidR="00037AC4" w14:paraId="057D376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19B56E" w14:textId="77777777" w:rsidR="00037AC4" w:rsidRDefault="00037AC4"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52330C" w14:textId="77777777" w:rsidR="00037AC4" w:rsidRDefault="00037AC4">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037AC4" w14:paraId="1A0D649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C2BDB0" w14:textId="77777777" w:rsidR="00037AC4" w:rsidRPr="003A443E" w:rsidRDefault="00037AC4"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5CF3D1EB" w14:textId="77777777" w:rsidR="00037AC4" w:rsidRPr="003A443E" w:rsidRDefault="00037AC4">
            <w:pPr>
              <w:pStyle w:val="Text1"/>
              <w:spacing w:before="0" w:after="0"/>
              <w:ind w:left="0"/>
              <w:rPr>
                <w:rFonts w:ascii="Arial" w:hAnsi="Arial" w:cs="Arial"/>
                <w:b/>
                <w:color w:val="000000"/>
                <w:sz w:val="14"/>
                <w:szCs w:val="14"/>
              </w:rPr>
            </w:pPr>
          </w:p>
          <w:p w14:paraId="10C8FB11" w14:textId="77777777" w:rsidR="00037AC4" w:rsidRPr="003A443E" w:rsidRDefault="00037AC4">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095474B9" w14:textId="77777777" w:rsidR="00037AC4" w:rsidRPr="003A443E" w:rsidRDefault="00037AC4">
            <w:pPr>
              <w:pStyle w:val="Text1"/>
              <w:spacing w:before="0" w:after="0"/>
              <w:ind w:left="0"/>
              <w:rPr>
                <w:rFonts w:ascii="Arial" w:hAnsi="Arial" w:cs="Arial"/>
                <w:color w:val="000000"/>
                <w:sz w:val="14"/>
                <w:szCs w:val="14"/>
              </w:rPr>
            </w:pPr>
          </w:p>
          <w:p w14:paraId="080EA3DE" w14:textId="77777777" w:rsidR="00037AC4" w:rsidRPr="003A443E" w:rsidRDefault="00037AC4"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34B13A24" w14:textId="77777777" w:rsidR="00037AC4" w:rsidRPr="003A443E" w:rsidRDefault="00037AC4"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103D4A" w14:textId="77777777" w:rsidR="00037AC4" w:rsidRDefault="00037AC4">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200BFAEE" w14:textId="77777777" w:rsidR="00037AC4" w:rsidRDefault="00037AC4">
            <w:pPr>
              <w:pStyle w:val="Text1"/>
              <w:spacing w:before="0" w:after="0"/>
              <w:ind w:left="0"/>
              <w:rPr>
                <w:rFonts w:ascii="Arial" w:hAnsi="Arial" w:cs="Arial"/>
                <w:sz w:val="14"/>
                <w:szCs w:val="14"/>
              </w:rPr>
            </w:pPr>
          </w:p>
          <w:p w14:paraId="06A63509" w14:textId="77777777" w:rsidR="00037AC4" w:rsidRDefault="00037AC4">
            <w:pPr>
              <w:pStyle w:val="Text1"/>
              <w:spacing w:before="0" w:after="0"/>
              <w:ind w:left="0"/>
              <w:rPr>
                <w:rFonts w:ascii="Arial" w:hAnsi="Arial" w:cs="Arial"/>
                <w:sz w:val="14"/>
                <w:szCs w:val="14"/>
              </w:rPr>
            </w:pPr>
          </w:p>
          <w:p w14:paraId="314D5311" w14:textId="77777777" w:rsidR="00037AC4" w:rsidRDefault="00037AC4">
            <w:pPr>
              <w:pStyle w:val="Text1"/>
              <w:spacing w:before="0" w:after="0"/>
              <w:ind w:left="0"/>
              <w:rPr>
                <w:rFonts w:ascii="Arial" w:hAnsi="Arial" w:cs="Arial"/>
                <w:sz w:val="14"/>
                <w:szCs w:val="14"/>
              </w:rPr>
            </w:pPr>
          </w:p>
          <w:p w14:paraId="7E7880DF" w14:textId="77777777" w:rsidR="00037AC4" w:rsidRDefault="00037AC4">
            <w:pPr>
              <w:pStyle w:val="Text1"/>
              <w:spacing w:before="0" w:after="0"/>
              <w:ind w:left="0"/>
              <w:rPr>
                <w:rFonts w:ascii="Arial" w:hAnsi="Arial" w:cs="Arial"/>
                <w:sz w:val="14"/>
                <w:szCs w:val="14"/>
              </w:rPr>
            </w:pPr>
          </w:p>
          <w:p w14:paraId="6FF4F913" w14:textId="77777777" w:rsidR="00037AC4" w:rsidRDefault="00037AC4">
            <w:pPr>
              <w:pStyle w:val="Text1"/>
              <w:spacing w:before="0" w:after="0"/>
              <w:ind w:left="0"/>
              <w:rPr>
                <w:rFonts w:ascii="Arial" w:hAnsi="Arial" w:cs="Arial"/>
                <w:sz w:val="14"/>
                <w:szCs w:val="14"/>
              </w:rPr>
            </w:pPr>
            <w:r>
              <w:rPr>
                <w:rFonts w:ascii="Arial" w:hAnsi="Arial" w:cs="Arial"/>
                <w:sz w:val="14"/>
                <w:szCs w:val="14"/>
              </w:rPr>
              <w:t>[……………]</w:t>
            </w:r>
          </w:p>
          <w:p w14:paraId="240436BB" w14:textId="77777777" w:rsidR="00037AC4" w:rsidRDefault="00037AC4">
            <w:pPr>
              <w:pStyle w:val="Text1"/>
              <w:spacing w:before="0" w:after="0"/>
              <w:ind w:left="0"/>
              <w:rPr>
                <w:rFonts w:ascii="Arial" w:hAnsi="Arial" w:cs="Arial"/>
                <w:sz w:val="14"/>
                <w:szCs w:val="14"/>
              </w:rPr>
            </w:pPr>
          </w:p>
          <w:p w14:paraId="50B45BE8" w14:textId="77777777" w:rsidR="00037AC4" w:rsidRDefault="00037AC4">
            <w:pPr>
              <w:pStyle w:val="Text1"/>
              <w:spacing w:before="0" w:after="0"/>
              <w:ind w:left="0"/>
              <w:rPr>
                <w:rFonts w:ascii="Arial" w:hAnsi="Arial" w:cs="Arial"/>
                <w:sz w:val="14"/>
                <w:szCs w:val="14"/>
              </w:rPr>
            </w:pPr>
          </w:p>
          <w:p w14:paraId="3236A10F" w14:textId="77777777" w:rsidR="00037AC4" w:rsidRDefault="00037AC4">
            <w:pPr>
              <w:pStyle w:val="Text1"/>
              <w:spacing w:before="0" w:after="0"/>
              <w:ind w:left="0"/>
              <w:rPr>
                <w:rFonts w:ascii="Arial" w:hAnsi="Arial" w:cs="Arial"/>
                <w:sz w:val="14"/>
                <w:szCs w:val="14"/>
              </w:rPr>
            </w:pPr>
          </w:p>
          <w:p w14:paraId="74CD84C1" w14:textId="77777777" w:rsidR="00037AC4" w:rsidRDefault="00037AC4">
            <w:pPr>
              <w:pStyle w:val="Text1"/>
              <w:spacing w:before="0" w:after="0"/>
              <w:ind w:left="0"/>
              <w:rPr>
                <w:rFonts w:ascii="Arial" w:hAnsi="Arial" w:cs="Arial"/>
                <w:sz w:val="14"/>
                <w:szCs w:val="14"/>
              </w:rPr>
            </w:pPr>
            <w:r>
              <w:rPr>
                <w:rFonts w:ascii="Arial" w:hAnsi="Arial" w:cs="Arial"/>
                <w:sz w:val="14"/>
                <w:szCs w:val="14"/>
              </w:rPr>
              <w:t>[…………....]</w:t>
            </w:r>
          </w:p>
          <w:p w14:paraId="0B6AC4D2" w14:textId="77777777" w:rsidR="00037AC4" w:rsidRDefault="00037AC4">
            <w:pPr>
              <w:pStyle w:val="Text1"/>
              <w:spacing w:before="0" w:after="0"/>
              <w:ind w:left="0"/>
              <w:rPr>
                <w:rFonts w:ascii="Arial" w:hAnsi="Arial" w:cs="Arial"/>
                <w:sz w:val="14"/>
                <w:szCs w:val="14"/>
              </w:rPr>
            </w:pPr>
          </w:p>
        </w:tc>
      </w:tr>
      <w:tr w:rsidR="00037AC4" w14:paraId="7F866BF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D7AB9A" w14:textId="77777777" w:rsidR="00037AC4" w:rsidRPr="003A443E" w:rsidRDefault="00037AC4"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hAnsi="Arial" w:cs="Arial"/>
                <w:bCs/>
                <w:color w:val="000000"/>
                <w:sz w:val="14"/>
                <w:szCs w:val="14"/>
              </w:rPr>
              <w:t>imprenditori</w:t>
            </w:r>
            <w:proofErr w:type="gramEnd"/>
            <w:r w:rsidRPr="003A443E">
              <w:rPr>
                <w:rFonts w:ascii="Arial"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02DEEAC5" w14:textId="77777777" w:rsidR="00037AC4" w:rsidRPr="003A443E" w:rsidRDefault="00037AC4">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3CE14768" w14:textId="77777777" w:rsidR="00037AC4" w:rsidRPr="003A443E" w:rsidRDefault="00037AC4">
            <w:pPr>
              <w:pStyle w:val="Text1"/>
              <w:spacing w:before="0" w:after="0"/>
              <w:ind w:left="0"/>
              <w:rPr>
                <w:rFonts w:ascii="Arial" w:hAnsi="Arial" w:cs="Arial"/>
                <w:color w:val="000000"/>
                <w:sz w:val="14"/>
                <w:szCs w:val="14"/>
              </w:rPr>
            </w:pPr>
          </w:p>
          <w:p w14:paraId="297D3155" w14:textId="77777777" w:rsidR="00037AC4" w:rsidRPr="003A443E" w:rsidRDefault="00037AC4"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42DA5E79" w14:textId="77777777" w:rsidR="00037AC4" w:rsidRPr="003A443E" w:rsidRDefault="00037AC4">
            <w:pPr>
              <w:pStyle w:val="Text1"/>
              <w:spacing w:before="0" w:after="0"/>
              <w:ind w:left="0"/>
              <w:rPr>
                <w:rFonts w:ascii="Arial" w:hAnsi="Arial" w:cs="Arial"/>
                <w:color w:val="000000"/>
                <w:sz w:val="12"/>
                <w:szCs w:val="12"/>
              </w:rPr>
            </w:pPr>
          </w:p>
          <w:p w14:paraId="4E672491" w14:textId="77777777" w:rsidR="00037AC4" w:rsidRPr="003A443E" w:rsidRDefault="00037AC4">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65F2BBFF" w14:textId="77777777" w:rsidR="00037AC4" w:rsidRPr="003A443E" w:rsidRDefault="00037AC4">
            <w:pPr>
              <w:pStyle w:val="Text1"/>
              <w:spacing w:before="0" w:after="0"/>
              <w:ind w:left="720"/>
              <w:rPr>
                <w:rFonts w:ascii="Arial" w:hAnsi="Arial" w:cs="Arial"/>
                <w:i/>
                <w:color w:val="000000"/>
                <w:sz w:val="14"/>
                <w:szCs w:val="14"/>
              </w:rPr>
            </w:pPr>
          </w:p>
          <w:p w14:paraId="2C230000" w14:textId="77777777" w:rsidR="00037AC4" w:rsidRPr="003A443E" w:rsidRDefault="00037AC4">
            <w:pPr>
              <w:pStyle w:val="Text1"/>
              <w:spacing w:before="0" w:after="0"/>
              <w:ind w:left="720"/>
              <w:rPr>
                <w:rFonts w:ascii="Arial" w:hAnsi="Arial" w:cs="Arial"/>
                <w:i/>
                <w:color w:val="000000"/>
                <w:sz w:val="14"/>
                <w:szCs w:val="14"/>
              </w:rPr>
            </w:pPr>
          </w:p>
          <w:p w14:paraId="55C3DC16" w14:textId="77777777" w:rsidR="00037AC4" w:rsidRPr="003A443E" w:rsidRDefault="00037AC4">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55DF1AE6" w14:textId="77777777" w:rsidR="00037AC4" w:rsidRPr="003A443E" w:rsidRDefault="00037AC4">
            <w:pPr>
              <w:pStyle w:val="Text1"/>
              <w:spacing w:before="0" w:after="0"/>
              <w:ind w:left="284" w:hanging="284"/>
              <w:rPr>
                <w:rFonts w:ascii="Arial" w:hAnsi="Arial" w:cs="Arial"/>
                <w:color w:val="000000"/>
                <w:sz w:val="14"/>
                <w:szCs w:val="14"/>
              </w:rPr>
            </w:pPr>
          </w:p>
          <w:p w14:paraId="6B17BA66" w14:textId="77777777" w:rsidR="00037AC4" w:rsidRPr="003A443E" w:rsidRDefault="00037AC4">
            <w:pPr>
              <w:pStyle w:val="Text1"/>
              <w:spacing w:before="0" w:after="0"/>
              <w:ind w:left="284" w:hanging="284"/>
              <w:rPr>
                <w:rFonts w:ascii="Arial" w:hAnsi="Arial" w:cs="Arial"/>
                <w:color w:val="000000"/>
                <w:sz w:val="14"/>
                <w:szCs w:val="14"/>
              </w:rPr>
            </w:pPr>
          </w:p>
          <w:p w14:paraId="0856DAE3" w14:textId="77777777" w:rsidR="00037AC4" w:rsidRPr="003A443E" w:rsidRDefault="00037AC4">
            <w:pPr>
              <w:pStyle w:val="Text1"/>
              <w:spacing w:before="0" w:after="0"/>
              <w:ind w:left="284" w:hanging="284"/>
              <w:rPr>
                <w:rFonts w:ascii="Arial" w:hAnsi="Arial" w:cs="Arial"/>
                <w:color w:val="000000"/>
                <w:sz w:val="14"/>
                <w:szCs w:val="14"/>
              </w:rPr>
            </w:pPr>
          </w:p>
          <w:p w14:paraId="0717E573" w14:textId="77777777" w:rsidR="00037AC4" w:rsidRPr="003A443E" w:rsidRDefault="00037AC4">
            <w:pPr>
              <w:pStyle w:val="Text1"/>
              <w:spacing w:before="0" w:after="0"/>
              <w:ind w:left="284" w:hanging="284"/>
              <w:rPr>
                <w:rFonts w:ascii="Arial" w:hAnsi="Arial" w:cs="Arial"/>
                <w:color w:val="000000"/>
                <w:sz w:val="14"/>
                <w:szCs w:val="14"/>
              </w:rPr>
            </w:pPr>
          </w:p>
          <w:p w14:paraId="3ACA1BFC" w14:textId="77777777" w:rsidR="00037AC4" w:rsidRPr="003A443E" w:rsidRDefault="00037AC4"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76A056A7" w14:textId="77777777" w:rsidR="00037AC4" w:rsidRPr="003A443E" w:rsidRDefault="00037AC4">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00294925" w14:textId="77777777" w:rsidR="00037AC4" w:rsidRPr="003A443E" w:rsidRDefault="00037AC4">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AE7C950" w14:textId="77777777" w:rsidR="00037AC4" w:rsidRPr="003A443E" w:rsidRDefault="00037AC4">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922D6BC" w14:textId="77777777" w:rsidR="00037AC4" w:rsidRPr="003A443E" w:rsidRDefault="00037AC4">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0894B5E7" w14:textId="77777777" w:rsidR="00037AC4" w:rsidRPr="003A443E" w:rsidRDefault="00037AC4"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C131CF5" w14:textId="77777777" w:rsidR="00037AC4" w:rsidRPr="003A443E" w:rsidRDefault="00037AC4">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44ACC22" w14:textId="77777777" w:rsidR="00037AC4" w:rsidRDefault="00037AC4">
            <w:pPr>
              <w:pStyle w:val="Text1"/>
              <w:ind w:left="0"/>
              <w:rPr>
                <w:rFonts w:ascii="Arial" w:hAnsi="Arial" w:cs="Arial"/>
                <w:sz w:val="15"/>
                <w:szCs w:val="15"/>
              </w:rPr>
            </w:pPr>
          </w:p>
          <w:p w14:paraId="1485E1C3" w14:textId="77777777" w:rsidR="00037AC4" w:rsidRDefault="00037AC4">
            <w:pPr>
              <w:pStyle w:val="Text1"/>
              <w:ind w:left="0"/>
              <w:rPr>
                <w:rFonts w:ascii="Arial" w:hAnsi="Arial" w:cs="Arial"/>
                <w:sz w:val="15"/>
                <w:szCs w:val="15"/>
              </w:rPr>
            </w:pPr>
          </w:p>
          <w:p w14:paraId="6F32AC29" w14:textId="77777777" w:rsidR="00037AC4" w:rsidRDefault="00037AC4">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06039530" w14:textId="77777777" w:rsidR="00037AC4" w:rsidRDefault="00037AC4">
            <w:pPr>
              <w:pStyle w:val="Text1"/>
              <w:ind w:left="0"/>
              <w:rPr>
                <w:rFonts w:ascii="Arial" w:hAnsi="Arial" w:cs="Arial"/>
                <w:sz w:val="15"/>
                <w:szCs w:val="15"/>
              </w:rPr>
            </w:pPr>
          </w:p>
          <w:p w14:paraId="527F0251" w14:textId="77777777" w:rsidR="00037AC4" w:rsidRDefault="00037AC4">
            <w:pPr>
              <w:pStyle w:val="Text1"/>
              <w:ind w:left="0"/>
              <w:rPr>
                <w:rFonts w:ascii="Arial" w:hAnsi="Arial" w:cs="Arial"/>
                <w:sz w:val="15"/>
                <w:szCs w:val="15"/>
              </w:rPr>
            </w:pPr>
          </w:p>
          <w:p w14:paraId="6D88B9E3" w14:textId="77777777" w:rsidR="00037AC4" w:rsidRDefault="00037AC4">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315018DA" w14:textId="77777777" w:rsidR="00037AC4" w:rsidRDefault="00037AC4" w:rsidP="001F35A9">
            <w:pPr>
              <w:pStyle w:val="Text1"/>
              <w:spacing w:before="0" w:after="0"/>
              <w:ind w:left="0"/>
              <w:rPr>
                <w:rFonts w:ascii="Arial" w:hAnsi="Arial" w:cs="Arial"/>
                <w:color w:val="000000"/>
                <w:sz w:val="14"/>
                <w:szCs w:val="14"/>
              </w:rPr>
            </w:pPr>
          </w:p>
          <w:p w14:paraId="68D61F83" w14:textId="77777777" w:rsidR="00037AC4" w:rsidRDefault="00037AC4" w:rsidP="001F35A9">
            <w:pPr>
              <w:pStyle w:val="Text1"/>
              <w:spacing w:before="0" w:after="0"/>
              <w:ind w:left="0"/>
              <w:rPr>
                <w:rFonts w:ascii="Arial" w:hAnsi="Arial" w:cs="Arial"/>
                <w:color w:val="000000"/>
                <w:sz w:val="14"/>
                <w:szCs w:val="14"/>
              </w:rPr>
            </w:pPr>
          </w:p>
          <w:p w14:paraId="7983C6E4" w14:textId="77777777" w:rsidR="00037AC4" w:rsidRDefault="00037AC4">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4F722505" w14:textId="77777777" w:rsidR="00037AC4" w:rsidRDefault="00037AC4">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90304F5" w14:textId="77777777" w:rsidR="00037AC4" w:rsidRDefault="00037AC4">
            <w:pPr>
              <w:pStyle w:val="Text1"/>
              <w:ind w:left="0"/>
              <w:rPr>
                <w:rFonts w:ascii="Arial" w:hAnsi="Arial" w:cs="Arial"/>
                <w:color w:val="000000"/>
                <w:sz w:val="14"/>
                <w:szCs w:val="14"/>
              </w:rPr>
            </w:pPr>
          </w:p>
          <w:p w14:paraId="33E22A88" w14:textId="77777777" w:rsidR="00037AC4" w:rsidRDefault="00037AC4">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06868318" w14:textId="77777777" w:rsidR="00037AC4" w:rsidRDefault="00037AC4">
            <w:pPr>
              <w:pStyle w:val="Text1"/>
              <w:ind w:left="0"/>
              <w:rPr>
                <w:rFonts w:ascii="Arial" w:hAnsi="Arial" w:cs="Arial"/>
                <w:color w:val="FF0000"/>
                <w:sz w:val="14"/>
                <w:szCs w:val="14"/>
                <w:highlight w:val="yellow"/>
              </w:rPr>
            </w:pPr>
          </w:p>
          <w:p w14:paraId="715FE178" w14:textId="77777777" w:rsidR="00037AC4" w:rsidRDefault="00037AC4">
            <w:pPr>
              <w:pStyle w:val="Text1"/>
              <w:ind w:left="0"/>
              <w:rPr>
                <w:rFonts w:ascii="Arial" w:hAnsi="Arial" w:cs="Arial"/>
                <w:color w:val="FF0000"/>
                <w:sz w:val="14"/>
                <w:szCs w:val="14"/>
                <w:highlight w:val="yellow"/>
              </w:rPr>
            </w:pPr>
          </w:p>
          <w:p w14:paraId="0659A9D0" w14:textId="77777777" w:rsidR="00037AC4" w:rsidRDefault="00037AC4">
            <w:pPr>
              <w:pStyle w:val="Text1"/>
              <w:ind w:left="0"/>
              <w:rPr>
                <w:rFonts w:ascii="Arial" w:hAnsi="Arial" w:cs="Arial"/>
                <w:sz w:val="14"/>
                <w:szCs w:val="14"/>
              </w:rPr>
            </w:pPr>
          </w:p>
          <w:p w14:paraId="38D455B9" w14:textId="77777777" w:rsidR="00037AC4" w:rsidRDefault="00037AC4">
            <w:pPr>
              <w:pStyle w:val="Text1"/>
              <w:ind w:left="0"/>
              <w:rPr>
                <w:rFonts w:ascii="Arial" w:hAnsi="Arial" w:cs="Arial"/>
                <w:sz w:val="14"/>
                <w:szCs w:val="14"/>
              </w:rPr>
            </w:pPr>
          </w:p>
          <w:p w14:paraId="44E966C9" w14:textId="77777777" w:rsidR="00037AC4" w:rsidRDefault="00037AC4">
            <w:pPr>
              <w:pStyle w:val="Text1"/>
              <w:ind w:left="0"/>
              <w:rPr>
                <w:rFonts w:ascii="Arial" w:hAnsi="Arial" w:cs="Arial"/>
                <w:sz w:val="14"/>
                <w:szCs w:val="14"/>
              </w:rPr>
            </w:pPr>
          </w:p>
          <w:p w14:paraId="4918F8EC" w14:textId="77777777" w:rsidR="00037AC4" w:rsidRDefault="00037AC4">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5E124FA6" w14:textId="77777777" w:rsidR="00037AC4" w:rsidRDefault="00037AC4" w:rsidP="005309A4">
            <w:pPr>
              <w:pStyle w:val="Text1"/>
              <w:spacing w:before="0"/>
              <w:ind w:left="0"/>
            </w:pPr>
            <w:r>
              <w:rPr>
                <w:rFonts w:ascii="Arial" w:hAnsi="Arial" w:cs="Arial"/>
                <w:sz w:val="14"/>
                <w:szCs w:val="14"/>
              </w:rPr>
              <w:t>[………..…][…………][……….…][……….…]</w:t>
            </w:r>
          </w:p>
        </w:tc>
      </w:tr>
      <w:tr w:rsidR="00037AC4" w14:paraId="2E4AB2C0"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E7F82E" w14:textId="77777777" w:rsidR="00037AC4" w:rsidRPr="003A443E" w:rsidRDefault="00037AC4" w:rsidP="00FB3543">
            <w:pPr>
              <w:pStyle w:val="Text1"/>
              <w:ind w:left="0"/>
              <w:jc w:val="both"/>
              <w:rPr>
                <w:rFonts w:ascii="Arial"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7828F1D2" w14:textId="77777777" w:rsidR="00037AC4" w:rsidRPr="003A443E" w:rsidRDefault="00037AC4">
            <w:pPr>
              <w:pStyle w:val="Text1"/>
              <w:ind w:left="0"/>
              <w:rPr>
                <w:rFonts w:ascii="Arial" w:hAnsi="Arial" w:cs="Arial"/>
                <w:bCs/>
                <w:color w:val="000000"/>
                <w:sz w:val="14"/>
                <w:szCs w:val="14"/>
              </w:rPr>
            </w:pPr>
            <w:r w:rsidRPr="003A443E">
              <w:rPr>
                <w:rFonts w:ascii="Arial" w:hAnsi="Arial" w:cs="Arial"/>
                <w:bCs/>
                <w:color w:val="000000"/>
                <w:sz w:val="14"/>
                <w:szCs w:val="14"/>
              </w:rPr>
              <w:t>ovvero,</w:t>
            </w:r>
          </w:p>
          <w:p w14:paraId="55D201D2" w14:textId="77777777" w:rsidR="00037AC4" w:rsidRPr="003A443E" w:rsidRDefault="00037AC4" w:rsidP="00FB3543">
            <w:pPr>
              <w:pStyle w:val="Text1"/>
              <w:ind w:left="0"/>
              <w:jc w:val="both"/>
              <w:rPr>
                <w:rFonts w:ascii="Arial" w:hAnsi="Arial" w:cs="Arial"/>
                <w:b/>
                <w:color w:val="000000"/>
                <w:sz w:val="14"/>
                <w:szCs w:val="14"/>
              </w:rPr>
            </w:pPr>
            <w:r w:rsidRPr="003A443E">
              <w:rPr>
                <w:rFonts w:ascii="Arial" w:hAnsi="Arial" w:cs="Arial"/>
                <w:bCs/>
                <w:color w:val="000000"/>
                <w:sz w:val="14"/>
                <w:szCs w:val="14"/>
              </w:rPr>
              <w:t xml:space="preserve">è in possesso di attestazione </w:t>
            </w:r>
            <w:proofErr w:type="gramStart"/>
            <w:r w:rsidRPr="003A443E">
              <w:rPr>
                <w:rFonts w:ascii="Arial" w:hAnsi="Arial" w:cs="Arial"/>
                <w:bCs/>
                <w:color w:val="000000"/>
                <w:sz w:val="14"/>
                <w:szCs w:val="14"/>
              </w:rPr>
              <w:t>rilasciata  nell’ambito</w:t>
            </w:r>
            <w:proofErr w:type="gramEnd"/>
            <w:r w:rsidRPr="003A443E">
              <w:rPr>
                <w:rFonts w:ascii="Arial" w:hAnsi="Arial" w:cs="Arial"/>
                <w:bCs/>
                <w:color w:val="000000"/>
                <w:sz w:val="14"/>
                <w:szCs w:val="14"/>
              </w:rPr>
              <w:t xml:space="preserve"> dei Sistemi di qualificazione di cui all’articolo 134 del Codice, previsti per i settori speciali</w:t>
            </w:r>
          </w:p>
          <w:p w14:paraId="749CAAEE" w14:textId="77777777" w:rsidR="00037AC4" w:rsidRPr="003A443E" w:rsidRDefault="00037AC4"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39565DE7" w14:textId="77777777" w:rsidR="00037AC4" w:rsidRPr="003A443E" w:rsidRDefault="00037AC4">
            <w:pPr>
              <w:pStyle w:val="Text1"/>
              <w:spacing w:before="0" w:after="0"/>
              <w:ind w:left="0"/>
              <w:rPr>
                <w:rFonts w:ascii="Arial" w:hAnsi="Arial" w:cs="Arial"/>
                <w:color w:val="000000"/>
                <w:sz w:val="14"/>
                <w:szCs w:val="14"/>
              </w:rPr>
            </w:pPr>
          </w:p>
          <w:p w14:paraId="415D410F" w14:textId="77777777" w:rsidR="00037AC4" w:rsidRPr="003A443E" w:rsidRDefault="00037AC4"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195A3A2" w14:textId="77777777" w:rsidR="00037AC4" w:rsidRPr="003A443E" w:rsidRDefault="00037AC4">
            <w:pPr>
              <w:pStyle w:val="Text1"/>
              <w:spacing w:before="0" w:after="0"/>
              <w:ind w:left="720"/>
              <w:rPr>
                <w:rFonts w:ascii="Arial" w:hAnsi="Arial" w:cs="Arial"/>
                <w:i/>
                <w:color w:val="000000"/>
                <w:sz w:val="14"/>
                <w:szCs w:val="14"/>
              </w:rPr>
            </w:pPr>
          </w:p>
          <w:p w14:paraId="54B346C1" w14:textId="77777777" w:rsidR="00037AC4" w:rsidRPr="003A443E" w:rsidRDefault="00037AC4"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7CAE5032" w14:textId="77777777" w:rsidR="00037AC4" w:rsidRPr="003A443E" w:rsidRDefault="00037AC4">
            <w:pPr>
              <w:pStyle w:val="Text1"/>
              <w:spacing w:before="0" w:after="0"/>
              <w:ind w:left="284" w:hanging="284"/>
              <w:rPr>
                <w:rFonts w:ascii="Arial" w:hAnsi="Arial" w:cs="Arial"/>
                <w:color w:val="000000"/>
                <w:sz w:val="14"/>
                <w:szCs w:val="14"/>
              </w:rPr>
            </w:pPr>
          </w:p>
          <w:p w14:paraId="4647988E" w14:textId="77777777" w:rsidR="00037AC4" w:rsidRPr="003A443E" w:rsidRDefault="00037AC4">
            <w:pPr>
              <w:pStyle w:val="Text1"/>
              <w:spacing w:before="0" w:after="0"/>
              <w:ind w:left="284" w:hanging="284"/>
              <w:rPr>
                <w:rFonts w:ascii="Arial" w:hAnsi="Arial" w:cs="Arial"/>
                <w:color w:val="000000"/>
                <w:sz w:val="14"/>
                <w:szCs w:val="14"/>
              </w:rPr>
            </w:pPr>
          </w:p>
          <w:p w14:paraId="43B46C4F" w14:textId="77777777" w:rsidR="00037AC4" w:rsidRPr="003A443E" w:rsidRDefault="00037AC4">
            <w:pPr>
              <w:pStyle w:val="Text1"/>
              <w:spacing w:before="0" w:after="0"/>
              <w:ind w:left="284" w:hanging="284"/>
              <w:rPr>
                <w:rFonts w:ascii="Arial" w:hAnsi="Arial" w:cs="Arial"/>
                <w:color w:val="000000"/>
                <w:sz w:val="14"/>
                <w:szCs w:val="14"/>
              </w:rPr>
            </w:pPr>
          </w:p>
          <w:p w14:paraId="7BABDBAD" w14:textId="77777777" w:rsidR="00037AC4" w:rsidRPr="003A443E" w:rsidRDefault="00037AC4">
            <w:pPr>
              <w:pStyle w:val="Text1"/>
              <w:spacing w:before="0" w:after="0"/>
              <w:ind w:left="284" w:hanging="284"/>
              <w:rPr>
                <w:rFonts w:ascii="Arial" w:hAnsi="Arial" w:cs="Arial"/>
                <w:color w:val="000000"/>
                <w:sz w:val="14"/>
                <w:szCs w:val="14"/>
              </w:rPr>
            </w:pPr>
          </w:p>
          <w:p w14:paraId="0B1778E8" w14:textId="77777777" w:rsidR="00037AC4" w:rsidRPr="003A443E" w:rsidRDefault="00037AC4">
            <w:pPr>
              <w:pStyle w:val="Text1"/>
              <w:spacing w:before="0" w:after="0"/>
              <w:ind w:left="284" w:hanging="284"/>
              <w:rPr>
                <w:rFonts w:ascii="Arial" w:hAnsi="Arial" w:cs="Arial"/>
                <w:color w:val="000000"/>
                <w:sz w:val="14"/>
                <w:szCs w:val="14"/>
              </w:rPr>
            </w:pPr>
          </w:p>
          <w:p w14:paraId="1E8615E7" w14:textId="77777777" w:rsidR="00037AC4" w:rsidRPr="003A443E" w:rsidRDefault="00037AC4">
            <w:pPr>
              <w:pStyle w:val="Text1"/>
              <w:spacing w:before="0" w:after="0"/>
              <w:ind w:left="284" w:hanging="284"/>
              <w:rPr>
                <w:rFonts w:ascii="Arial" w:hAnsi="Arial" w:cs="Arial"/>
                <w:color w:val="000000"/>
                <w:sz w:val="14"/>
                <w:szCs w:val="14"/>
              </w:rPr>
            </w:pPr>
          </w:p>
          <w:p w14:paraId="19030C8C" w14:textId="77777777" w:rsidR="00037AC4" w:rsidRPr="003A443E" w:rsidRDefault="00037AC4"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2505113B" w14:textId="77777777" w:rsidR="00037AC4" w:rsidRPr="003A443E" w:rsidRDefault="00037AC4">
            <w:pPr>
              <w:pStyle w:val="Text1"/>
              <w:spacing w:before="0" w:after="0"/>
              <w:ind w:left="284" w:hanging="284"/>
              <w:rPr>
                <w:rFonts w:ascii="Arial" w:hAnsi="Arial" w:cs="Arial"/>
                <w:color w:val="000000"/>
                <w:sz w:val="14"/>
                <w:szCs w:val="14"/>
              </w:rPr>
            </w:pPr>
          </w:p>
          <w:p w14:paraId="4E72CB04" w14:textId="77777777" w:rsidR="00037AC4" w:rsidRPr="003A443E" w:rsidRDefault="00037AC4"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E33657" w14:textId="77777777" w:rsidR="00037AC4" w:rsidRPr="003A443E" w:rsidRDefault="00037AC4">
            <w:pPr>
              <w:pStyle w:val="Text1"/>
              <w:ind w:left="0"/>
              <w:rPr>
                <w:rFonts w:ascii="Arial" w:hAnsi="Arial" w:cs="Arial"/>
                <w:color w:val="000000"/>
                <w:sz w:val="14"/>
                <w:szCs w:val="14"/>
              </w:rPr>
            </w:pPr>
          </w:p>
          <w:p w14:paraId="3BA871EF" w14:textId="77777777" w:rsidR="00037AC4" w:rsidRPr="003A443E" w:rsidRDefault="00037AC4">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827BEDB" w14:textId="77777777" w:rsidR="00037AC4" w:rsidRPr="003A443E" w:rsidRDefault="00037AC4">
            <w:pPr>
              <w:pStyle w:val="Text1"/>
              <w:ind w:left="0"/>
              <w:rPr>
                <w:rFonts w:ascii="Arial" w:hAnsi="Arial" w:cs="Arial"/>
                <w:color w:val="000000"/>
                <w:sz w:val="14"/>
                <w:szCs w:val="14"/>
              </w:rPr>
            </w:pPr>
          </w:p>
          <w:p w14:paraId="37D1BA04" w14:textId="77777777" w:rsidR="00037AC4" w:rsidRPr="003A443E" w:rsidRDefault="00037AC4">
            <w:pPr>
              <w:pStyle w:val="Text1"/>
              <w:ind w:left="0"/>
              <w:rPr>
                <w:rFonts w:ascii="Arial" w:hAnsi="Arial" w:cs="Arial"/>
                <w:color w:val="000000"/>
                <w:sz w:val="14"/>
                <w:szCs w:val="14"/>
              </w:rPr>
            </w:pPr>
          </w:p>
          <w:p w14:paraId="03D9F8DC" w14:textId="77777777" w:rsidR="00037AC4" w:rsidRPr="003A443E" w:rsidRDefault="00037AC4">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C2CB562" w14:textId="77777777" w:rsidR="00037AC4" w:rsidRPr="003A443E" w:rsidRDefault="00037AC4">
            <w:pPr>
              <w:pStyle w:val="Text1"/>
              <w:ind w:left="0"/>
              <w:rPr>
                <w:rFonts w:ascii="Arial" w:hAnsi="Arial" w:cs="Arial"/>
                <w:color w:val="000000"/>
                <w:sz w:val="14"/>
                <w:szCs w:val="14"/>
              </w:rPr>
            </w:pPr>
          </w:p>
          <w:p w14:paraId="3A3769E9" w14:textId="77777777" w:rsidR="00037AC4" w:rsidRPr="003A443E" w:rsidRDefault="00037AC4">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7AE6EC67" w14:textId="77777777" w:rsidR="00037AC4" w:rsidRPr="003A443E" w:rsidRDefault="00037AC4" w:rsidP="00F351F0">
            <w:pPr>
              <w:pStyle w:val="Text1"/>
              <w:spacing w:before="0" w:after="0"/>
              <w:ind w:left="0"/>
              <w:rPr>
                <w:rFonts w:ascii="Arial" w:hAnsi="Arial" w:cs="Arial"/>
                <w:color w:val="000000"/>
                <w:sz w:val="14"/>
                <w:szCs w:val="14"/>
              </w:rPr>
            </w:pPr>
          </w:p>
          <w:p w14:paraId="080826AE" w14:textId="77777777" w:rsidR="00037AC4" w:rsidRPr="003A443E" w:rsidRDefault="00037AC4">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3BC08D0B" w14:textId="77777777" w:rsidR="00037AC4" w:rsidRPr="003A443E" w:rsidRDefault="00037AC4"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64EFC2CC" w14:textId="77777777" w:rsidR="00037AC4" w:rsidRPr="003A443E" w:rsidRDefault="00037AC4" w:rsidP="00AA5F93">
            <w:pPr>
              <w:pStyle w:val="Text1"/>
              <w:tabs>
                <w:tab w:val="left" w:pos="318"/>
              </w:tabs>
              <w:spacing w:before="0" w:after="0"/>
              <w:ind w:left="0"/>
              <w:rPr>
                <w:rFonts w:ascii="Arial" w:hAnsi="Arial" w:cs="Arial"/>
                <w:color w:val="000000"/>
                <w:sz w:val="14"/>
                <w:szCs w:val="14"/>
              </w:rPr>
            </w:pPr>
          </w:p>
          <w:p w14:paraId="5D110A36" w14:textId="77777777" w:rsidR="00037AC4" w:rsidRPr="003A443E" w:rsidRDefault="00037AC4"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71C1AE5A" w14:textId="77777777" w:rsidR="00037AC4" w:rsidRPr="003A443E" w:rsidRDefault="00037AC4"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037AC4" w14:paraId="6F9EDD8C"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02B83390" w14:textId="77777777" w:rsidR="00037AC4" w:rsidRPr="003A443E" w:rsidRDefault="00037AC4"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hAnsi="Arial" w:cs="Arial"/>
                <w:b/>
                <w:bCs/>
                <w:color w:val="000000"/>
                <w:sz w:val="14"/>
                <w:szCs w:val="14"/>
              </w:rPr>
              <w:t xml:space="preserve">gli operatori economici, iscritti in elenchi di cui all’articolo 90 del Codice o in </w:t>
            </w:r>
            <w:proofErr w:type="gramStart"/>
            <w:r w:rsidRPr="003A443E">
              <w:rPr>
                <w:rFonts w:ascii="Arial" w:hAnsi="Arial" w:cs="Arial"/>
                <w:b/>
                <w:bCs/>
                <w:color w:val="000000"/>
                <w:sz w:val="14"/>
                <w:szCs w:val="14"/>
              </w:rPr>
              <w:t>possesso  di</w:t>
            </w:r>
            <w:proofErr w:type="gramEnd"/>
            <w:r w:rsidRPr="003A443E">
              <w:rPr>
                <w:rFonts w:ascii="Arial"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037AC4" w14:paraId="0B7F45C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CA63395" w14:textId="77777777" w:rsidR="00037AC4" w:rsidRDefault="00037AC4">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F159EF0" w14:textId="77777777" w:rsidR="00037AC4" w:rsidRDefault="00037AC4">
            <w:pPr>
              <w:pStyle w:val="Text1"/>
              <w:ind w:left="0"/>
            </w:pPr>
            <w:r>
              <w:rPr>
                <w:rFonts w:ascii="Arial" w:hAnsi="Arial" w:cs="Arial"/>
                <w:b/>
                <w:sz w:val="15"/>
                <w:szCs w:val="15"/>
              </w:rPr>
              <w:t>Risposta:</w:t>
            </w:r>
          </w:p>
        </w:tc>
      </w:tr>
      <w:tr w:rsidR="00037AC4" w14:paraId="2B257EA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A51FBD" w14:textId="77777777" w:rsidR="00037AC4" w:rsidRDefault="00037AC4">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BF68D4" w14:textId="77777777" w:rsidR="00037AC4" w:rsidRDefault="00037AC4">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037AC4" w14:paraId="52FE870E"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879C81B" w14:textId="77777777" w:rsidR="00037AC4" w:rsidRDefault="00037AC4">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037AC4" w14:paraId="78B95E8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8FF65C" w14:textId="77777777" w:rsidR="00037AC4" w:rsidRPr="003A443E" w:rsidRDefault="00037AC4">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72EAEBD4" w14:textId="77777777" w:rsidR="00037AC4" w:rsidRPr="003A443E" w:rsidRDefault="00037AC4"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compiti specifici,ecc.):</w:t>
            </w:r>
          </w:p>
          <w:p w14:paraId="39661E00" w14:textId="77777777" w:rsidR="00037AC4" w:rsidRPr="003A443E" w:rsidRDefault="00037AC4">
            <w:pPr>
              <w:pStyle w:val="Text1"/>
              <w:spacing w:before="0" w:after="0"/>
              <w:ind w:left="284"/>
              <w:rPr>
                <w:rFonts w:ascii="Arial" w:hAnsi="Arial" w:cs="Arial"/>
                <w:color w:val="000000"/>
                <w:sz w:val="14"/>
                <w:szCs w:val="14"/>
              </w:rPr>
            </w:pPr>
          </w:p>
          <w:p w14:paraId="1D99B4C1" w14:textId="77777777" w:rsidR="00037AC4" w:rsidRPr="003A443E" w:rsidRDefault="00037AC4">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2CB7FFEB" w14:textId="77777777" w:rsidR="00037AC4" w:rsidRPr="003A443E" w:rsidRDefault="00037AC4">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29E1AFDE" w14:textId="77777777" w:rsidR="00037AC4" w:rsidRPr="003A443E" w:rsidRDefault="00037AC4">
            <w:pPr>
              <w:pStyle w:val="Text1"/>
              <w:spacing w:before="0" w:after="0"/>
              <w:ind w:left="0"/>
              <w:rPr>
                <w:rFonts w:ascii="Arial" w:hAnsi="Arial" w:cs="Arial"/>
                <w:b/>
                <w:color w:val="000000"/>
                <w:sz w:val="14"/>
                <w:szCs w:val="14"/>
              </w:rPr>
            </w:pPr>
          </w:p>
          <w:p w14:paraId="522494CA" w14:textId="77777777" w:rsidR="00037AC4" w:rsidRPr="003A443E" w:rsidRDefault="00037AC4"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6CEB9D" w14:textId="77777777" w:rsidR="00037AC4" w:rsidRPr="003A443E" w:rsidRDefault="00037AC4">
            <w:pPr>
              <w:pStyle w:val="Text1"/>
              <w:spacing w:before="0" w:after="0"/>
              <w:ind w:left="0"/>
              <w:rPr>
                <w:rFonts w:ascii="Arial" w:hAnsi="Arial" w:cs="Arial"/>
                <w:color w:val="000000"/>
                <w:sz w:val="15"/>
                <w:szCs w:val="15"/>
              </w:rPr>
            </w:pPr>
          </w:p>
          <w:p w14:paraId="4D97C4E5" w14:textId="77777777" w:rsidR="00037AC4" w:rsidRPr="003A443E" w:rsidRDefault="00037AC4">
            <w:pPr>
              <w:pStyle w:val="Text1"/>
              <w:spacing w:before="0" w:after="0"/>
              <w:ind w:left="0"/>
              <w:rPr>
                <w:rFonts w:ascii="Arial" w:hAnsi="Arial" w:cs="Arial"/>
                <w:color w:val="000000"/>
                <w:sz w:val="15"/>
                <w:szCs w:val="15"/>
              </w:rPr>
            </w:pPr>
          </w:p>
          <w:p w14:paraId="52695D62" w14:textId="77777777" w:rsidR="00037AC4" w:rsidRPr="003A443E" w:rsidRDefault="00037AC4">
            <w:pPr>
              <w:pStyle w:val="Text1"/>
              <w:spacing w:before="0" w:after="0"/>
              <w:ind w:left="0"/>
              <w:rPr>
                <w:rFonts w:ascii="Arial" w:hAnsi="Arial" w:cs="Arial"/>
                <w:color w:val="000000"/>
                <w:sz w:val="15"/>
                <w:szCs w:val="15"/>
              </w:rPr>
            </w:pPr>
          </w:p>
          <w:p w14:paraId="2F304A6D" w14:textId="77777777" w:rsidR="00037AC4" w:rsidRPr="003A443E" w:rsidRDefault="00037AC4">
            <w:pPr>
              <w:pStyle w:val="Text1"/>
              <w:spacing w:before="0" w:after="0"/>
              <w:ind w:left="0"/>
              <w:rPr>
                <w:rFonts w:ascii="Arial" w:hAnsi="Arial" w:cs="Arial"/>
                <w:color w:val="000000"/>
                <w:sz w:val="15"/>
                <w:szCs w:val="15"/>
              </w:rPr>
            </w:pPr>
          </w:p>
          <w:p w14:paraId="6AA3F88F" w14:textId="77777777" w:rsidR="00037AC4" w:rsidRPr="003A443E" w:rsidRDefault="00037AC4">
            <w:pPr>
              <w:pStyle w:val="Text1"/>
              <w:spacing w:before="0" w:after="0"/>
              <w:ind w:left="0"/>
              <w:rPr>
                <w:rFonts w:ascii="Arial" w:hAnsi="Arial" w:cs="Arial"/>
                <w:color w:val="000000"/>
                <w:sz w:val="15"/>
                <w:szCs w:val="15"/>
              </w:rPr>
            </w:pPr>
          </w:p>
          <w:p w14:paraId="2F83724C" w14:textId="77777777" w:rsidR="00037AC4" w:rsidRPr="003A443E" w:rsidRDefault="00037AC4">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60C49A1C" w14:textId="77777777" w:rsidR="00037AC4" w:rsidRPr="003A443E" w:rsidRDefault="00037AC4">
            <w:pPr>
              <w:pStyle w:val="Text1"/>
              <w:spacing w:before="0" w:after="0"/>
              <w:ind w:left="0"/>
              <w:rPr>
                <w:rFonts w:ascii="Arial" w:hAnsi="Arial" w:cs="Arial"/>
                <w:color w:val="000000"/>
                <w:sz w:val="15"/>
                <w:szCs w:val="15"/>
              </w:rPr>
            </w:pPr>
          </w:p>
          <w:p w14:paraId="71590F77" w14:textId="77777777" w:rsidR="00037AC4" w:rsidRPr="003A443E" w:rsidRDefault="00037AC4">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00B34CA2" w14:textId="77777777" w:rsidR="00037AC4" w:rsidRPr="003A443E" w:rsidRDefault="00037AC4">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798F94D3" w14:textId="77777777" w:rsidR="00037AC4" w:rsidRPr="003A443E" w:rsidRDefault="00037AC4">
            <w:pPr>
              <w:pStyle w:val="Text1"/>
              <w:spacing w:before="0" w:after="0"/>
              <w:ind w:left="0"/>
              <w:rPr>
                <w:rFonts w:ascii="Arial" w:hAnsi="Arial" w:cs="Arial"/>
                <w:color w:val="000000"/>
                <w:sz w:val="15"/>
                <w:szCs w:val="15"/>
              </w:rPr>
            </w:pPr>
          </w:p>
          <w:p w14:paraId="144D68C7" w14:textId="77777777" w:rsidR="00037AC4" w:rsidRPr="003A443E" w:rsidRDefault="00037AC4">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037AC4" w14:paraId="2EB895A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6D3344" w14:textId="77777777" w:rsidR="00037AC4" w:rsidRDefault="00037AC4">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54B535" w14:textId="77777777" w:rsidR="00037AC4" w:rsidRDefault="00037AC4">
            <w:pPr>
              <w:pStyle w:val="Text1"/>
              <w:ind w:left="0"/>
            </w:pPr>
            <w:r>
              <w:rPr>
                <w:rFonts w:ascii="Arial" w:hAnsi="Arial" w:cs="Arial"/>
                <w:b/>
                <w:sz w:val="15"/>
                <w:szCs w:val="15"/>
              </w:rPr>
              <w:t>Risposta:</w:t>
            </w:r>
          </w:p>
        </w:tc>
      </w:tr>
      <w:tr w:rsidR="00037AC4" w14:paraId="2B2AD21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A5335D5" w14:textId="77777777" w:rsidR="00037AC4" w:rsidRDefault="00037AC4">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4535B8" w14:textId="77777777" w:rsidR="00037AC4" w:rsidRDefault="00037AC4">
            <w:pPr>
              <w:pStyle w:val="Text1"/>
              <w:ind w:left="0"/>
            </w:pPr>
            <w:r>
              <w:rPr>
                <w:rFonts w:ascii="Arial" w:hAnsi="Arial" w:cs="Arial"/>
                <w:sz w:val="15"/>
                <w:szCs w:val="15"/>
              </w:rPr>
              <w:t>[   ]</w:t>
            </w:r>
          </w:p>
        </w:tc>
      </w:tr>
    </w:tbl>
    <w:p w14:paraId="24CAE565" w14:textId="77777777" w:rsidR="00037AC4" w:rsidRPr="00AA5F93" w:rsidRDefault="00037AC4">
      <w:pPr>
        <w:pStyle w:val="SectionTitle"/>
        <w:spacing w:before="0" w:after="0"/>
        <w:jc w:val="both"/>
        <w:rPr>
          <w:rFonts w:ascii="Arial" w:hAnsi="Arial" w:cs="Arial"/>
          <w:b w:val="0"/>
          <w:caps/>
          <w:sz w:val="10"/>
          <w:szCs w:val="10"/>
        </w:rPr>
      </w:pPr>
    </w:p>
    <w:p w14:paraId="16CF2524" w14:textId="77777777" w:rsidR="00037AC4" w:rsidRPr="00AA5F93" w:rsidRDefault="00037AC4">
      <w:pPr>
        <w:pStyle w:val="SectionTitle"/>
        <w:spacing w:before="0" w:after="0"/>
        <w:jc w:val="both"/>
        <w:rPr>
          <w:rFonts w:ascii="Arial" w:hAnsi="Arial" w:cs="Arial"/>
          <w:b w:val="0"/>
          <w:caps/>
          <w:sz w:val="12"/>
          <w:szCs w:val="12"/>
        </w:rPr>
      </w:pPr>
    </w:p>
    <w:p w14:paraId="23D09A91" w14:textId="77777777" w:rsidR="00037AC4" w:rsidRDefault="00037AC4"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14C660E7" w14:textId="77777777" w:rsidR="00037AC4" w:rsidRPr="003A443E" w:rsidRDefault="00037AC4"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14:paraId="6E4BB66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80488D" w14:textId="77777777" w:rsidR="00037AC4" w:rsidRDefault="00037AC4">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6BF966" w14:textId="77777777" w:rsidR="00037AC4" w:rsidRDefault="00037AC4">
            <w:r>
              <w:rPr>
                <w:rFonts w:ascii="Arial" w:hAnsi="Arial" w:cs="Arial"/>
                <w:b/>
                <w:sz w:val="15"/>
                <w:szCs w:val="15"/>
              </w:rPr>
              <w:t>Risposta:</w:t>
            </w:r>
          </w:p>
        </w:tc>
      </w:tr>
      <w:tr w:rsidR="00037AC4" w14:paraId="38677D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A0E93A" w14:textId="77777777" w:rsidR="00037AC4" w:rsidRDefault="00037AC4">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203A3F" w14:textId="77777777" w:rsidR="00037AC4" w:rsidRDefault="00037AC4">
            <w:pPr>
              <w:spacing w:after="0"/>
            </w:pPr>
            <w:r>
              <w:rPr>
                <w:rFonts w:ascii="Arial" w:hAnsi="Arial" w:cs="Arial"/>
                <w:sz w:val="14"/>
                <w:szCs w:val="14"/>
              </w:rPr>
              <w:t>[…………….];</w:t>
            </w:r>
            <w:r>
              <w:rPr>
                <w:rFonts w:ascii="Arial" w:hAnsi="Arial" w:cs="Arial"/>
                <w:sz w:val="14"/>
                <w:szCs w:val="14"/>
              </w:rPr>
              <w:br/>
              <w:t>[…………….]</w:t>
            </w:r>
          </w:p>
        </w:tc>
      </w:tr>
      <w:tr w:rsidR="00037AC4" w14:paraId="773643F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4544B9" w14:textId="77777777" w:rsidR="00037AC4" w:rsidRDefault="00037AC4">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6A6F21" w14:textId="77777777" w:rsidR="00037AC4" w:rsidRDefault="00037AC4">
            <w:r>
              <w:rPr>
                <w:rFonts w:ascii="Arial" w:hAnsi="Arial" w:cs="Arial"/>
                <w:sz w:val="14"/>
                <w:szCs w:val="14"/>
              </w:rPr>
              <w:t>[………….…]</w:t>
            </w:r>
          </w:p>
        </w:tc>
      </w:tr>
      <w:tr w:rsidR="00037AC4" w14:paraId="1D32242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DB3C9D" w14:textId="77777777" w:rsidR="00037AC4" w:rsidRDefault="00037AC4">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B14F0B" w14:textId="77777777" w:rsidR="00037AC4" w:rsidRDefault="00037AC4">
            <w:pPr>
              <w:spacing w:after="0"/>
            </w:pPr>
            <w:r>
              <w:rPr>
                <w:rFonts w:ascii="Arial" w:hAnsi="Arial" w:cs="Arial"/>
                <w:sz w:val="14"/>
                <w:szCs w:val="14"/>
              </w:rPr>
              <w:t>[………….…]</w:t>
            </w:r>
          </w:p>
        </w:tc>
      </w:tr>
      <w:tr w:rsidR="00037AC4" w14:paraId="07D4020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A1A6C4" w14:textId="77777777" w:rsidR="00037AC4" w:rsidRDefault="00037AC4">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76253" w14:textId="77777777" w:rsidR="00037AC4" w:rsidRDefault="00037AC4">
            <w:r>
              <w:rPr>
                <w:rFonts w:ascii="Arial" w:hAnsi="Arial" w:cs="Arial"/>
                <w:sz w:val="14"/>
                <w:szCs w:val="14"/>
              </w:rPr>
              <w:t>[………….…]</w:t>
            </w:r>
          </w:p>
        </w:tc>
      </w:tr>
      <w:tr w:rsidR="00037AC4" w14:paraId="0452C10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5F0515" w14:textId="77777777" w:rsidR="00037AC4" w:rsidRDefault="00037AC4">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52F376" w14:textId="77777777" w:rsidR="00037AC4" w:rsidRDefault="00037AC4">
            <w:r>
              <w:rPr>
                <w:rFonts w:ascii="Arial" w:hAnsi="Arial" w:cs="Arial"/>
                <w:sz w:val="14"/>
                <w:szCs w:val="14"/>
              </w:rPr>
              <w:t>[…………….]</w:t>
            </w:r>
          </w:p>
        </w:tc>
      </w:tr>
      <w:tr w:rsidR="00037AC4" w14:paraId="45D24A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C3BDC5" w14:textId="77777777" w:rsidR="00037AC4" w:rsidRDefault="00037AC4">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54306A" w14:textId="77777777" w:rsidR="00037AC4" w:rsidRDefault="00037AC4">
            <w:r>
              <w:rPr>
                <w:rFonts w:ascii="Arial" w:hAnsi="Arial" w:cs="Arial"/>
                <w:sz w:val="14"/>
                <w:szCs w:val="14"/>
              </w:rPr>
              <w:t>[………….…]</w:t>
            </w:r>
          </w:p>
        </w:tc>
      </w:tr>
    </w:tbl>
    <w:p w14:paraId="2F7FB017" w14:textId="77777777" w:rsidR="00037AC4" w:rsidRPr="003A443E" w:rsidRDefault="00037AC4"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rsidRPr="003A443E" w14:paraId="2C40D4E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933BAB" w14:textId="77777777" w:rsidR="00037AC4" w:rsidRPr="003A443E" w:rsidRDefault="00037AC4">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64FCBE" w14:textId="77777777" w:rsidR="00037AC4" w:rsidRPr="003A443E" w:rsidRDefault="00037AC4">
            <w:pPr>
              <w:rPr>
                <w:color w:val="000000"/>
              </w:rPr>
            </w:pPr>
            <w:r w:rsidRPr="003A443E">
              <w:rPr>
                <w:rFonts w:ascii="Arial" w:hAnsi="Arial" w:cs="Arial"/>
                <w:b/>
                <w:color w:val="000000"/>
                <w:sz w:val="15"/>
                <w:szCs w:val="15"/>
              </w:rPr>
              <w:t>Risposta:</w:t>
            </w:r>
          </w:p>
        </w:tc>
      </w:tr>
      <w:tr w:rsidR="00037AC4" w:rsidRPr="003A443E" w14:paraId="1142643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344728" w14:textId="77777777" w:rsidR="00037AC4" w:rsidRPr="003A443E" w:rsidRDefault="00037AC4">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469AADEF" w14:textId="77777777" w:rsidR="00037AC4" w:rsidRPr="003A443E" w:rsidRDefault="00037AC4">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370F92F3" w14:textId="77777777" w:rsidR="00037AC4" w:rsidRPr="003A443E" w:rsidRDefault="00037AC4">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6B85480B" w14:textId="77777777" w:rsidR="00037AC4" w:rsidRPr="003A443E" w:rsidRDefault="00037AC4"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29D10B" w14:textId="77777777" w:rsidR="00037AC4" w:rsidRPr="003A443E" w:rsidRDefault="00037AC4">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2645875D" w14:textId="77777777" w:rsidR="00037AC4" w:rsidRDefault="00037AC4">
            <w:pPr>
              <w:rPr>
                <w:rFonts w:ascii="Arial" w:hAnsi="Arial" w:cs="Arial"/>
                <w:color w:val="000000"/>
                <w:sz w:val="15"/>
                <w:szCs w:val="15"/>
              </w:rPr>
            </w:pPr>
          </w:p>
          <w:p w14:paraId="5466B1B5" w14:textId="77777777" w:rsidR="00037AC4" w:rsidRPr="003A443E" w:rsidRDefault="00037AC4">
            <w:pPr>
              <w:rPr>
                <w:rFonts w:ascii="Arial" w:hAnsi="Arial" w:cs="Arial"/>
                <w:color w:val="000000"/>
                <w:sz w:val="15"/>
                <w:szCs w:val="15"/>
              </w:rPr>
            </w:pPr>
          </w:p>
          <w:p w14:paraId="02BC4C11" w14:textId="77777777" w:rsidR="00037AC4" w:rsidRPr="003A443E" w:rsidRDefault="00037AC4" w:rsidP="00CA04F3">
            <w:pPr>
              <w:spacing w:after="240"/>
              <w:rPr>
                <w:rFonts w:ascii="Arial" w:hAnsi="Arial" w:cs="Arial"/>
                <w:color w:val="000000"/>
                <w:sz w:val="14"/>
                <w:szCs w:val="14"/>
              </w:rPr>
            </w:pPr>
            <w:r w:rsidRPr="003A443E">
              <w:rPr>
                <w:rFonts w:ascii="Arial" w:hAnsi="Arial" w:cs="Arial"/>
                <w:color w:val="000000"/>
                <w:sz w:val="14"/>
                <w:szCs w:val="14"/>
              </w:rPr>
              <w:t>[………….…]</w:t>
            </w:r>
          </w:p>
          <w:p w14:paraId="0CBEDD74" w14:textId="77777777" w:rsidR="00037AC4" w:rsidRPr="003A443E" w:rsidRDefault="00037AC4" w:rsidP="00CA04F3">
            <w:pPr>
              <w:spacing w:after="240"/>
              <w:rPr>
                <w:color w:val="000000"/>
              </w:rPr>
            </w:pPr>
            <w:r w:rsidRPr="003A443E">
              <w:rPr>
                <w:rFonts w:ascii="Arial" w:hAnsi="Arial" w:cs="Arial"/>
                <w:color w:val="000000"/>
                <w:sz w:val="14"/>
                <w:szCs w:val="14"/>
              </w:rPr>
              <w:t>[………….…]</w:t>
            </w:r>
          </w:p>
        </w:tc>
      </w:tr>
    </w:tbl>
    <w:p w14:paraId="3B0C525D" w14:textId="77777777" w:rsidR="00037AC4" w:rsidRPr="003A443E" w:rsidRDefault="00037AC4"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62C09F0D" w14:textId="77777777" w:rsidR="00037AC4" w:rsidRDefault="00037AC4"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12A28F0A" w14:textId="77777777" w:rsidR="00037AC4" w:rsidRDefault="00037AC4" w:rsidP="00F351F0">
      <w:pPr>
        <w:pStyle w:val="ChapterTitle"/>
        <w:spacing w:before="0" w:after="0"/>
        <w:jc w:val="left"/>
        <w:rPr>
          <w:rFonts w:ascii="Arial" w:hAnsi="Arial" w:cs="Arial"/>
          <w:b w:val="0"/>
          <w:caps/>
          <w:sz w:val="14"/>
          <w:szCs w:val="14"/>
        </w:rPr>
      </w:pPr>
    </w:p>
    <w:p w14:paraId="015639E5" w14:textId="77777777" w:rsidR="00037AC4" w:rsidRPr="003A443E" w:rsidRDefault="00037AC4"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63F7AFB3" w14:textId="77777777" w:rsidR="00037AC4" w:rsidRPr="00AA5F93" w:rsidRDefault="00037AC4"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037AC4" w14:paraId="2A149530"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1C57FF" w14:textId="77777777" w:rsidR="00037AC4" w:rsidRDefault="00037AC4">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A689B24" w14:textId="77777777" w:rsidR="00037AC4" w:rsidRDefault="00037AC4">
            <w:r>
              <w:rPr>
                <w:rFonts w:ascii="Arial" w:hAnsi="Arial" w:cs="Arial"/>
                <w:b/>
                <w:sz w:val="15"/>
                <w:szCs w:val="15"/>
              </w:rPr>
              <w:t>Risposta:</w:t>
            </w:r>
          </w:p>
        </w:tc>
      </w:tr>
      <w:tr w:rsidR="00037AC4" w:rsidRPr="003A443E" w14:paraId="6A5101D8"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AC157F" w14:textId="77777777" w:rsidR="00037AC4" w:rsidRPr="003A443E" w:rsidRDefault="00037AC4">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4EC198C8" w14:textId="77777777" w:rsidR="00037AC4" w:rsidRPr="003A443E" w:rsidRDefault="00037AC4">
            <w:pPr>
              <w:rPr>
                <w:rFonts w:ascii="Arial" w:hAnsi="Arial" w:cs="Arial"/>
                <w:color w:val="000000"/>
                <w:sz w:val="15"/>
                <w:szCs w:val="15"/>
              </w:rPr>
            </w:pPr>
            <w:r w:rsidRPr="003A443E">
              <w:rPr>
                <w:rFonts w:ascii="Arial" w:hAnsi="Arial" w:cs="Arial"/>
                <w:b/>
                <w:color w:val="000000"/>
                <w:sz w:val="15"/>
                <w:szCs w:val="15"/>
              </w:rPr>
              <w:t>In caso affermativo:</w:t>
            </w:r>
          </w:p>
          <w:p w14:paraId="740EFD01" w14:textId="77777777" w:rsidR="00037AC4" w:rsidRPr="003A443E" w:rsidRDefault="00037AC4"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7E0D1315" w14:textId="77777777" w:rsidR="00037AC4" w:rsidRPr="003A443E" w:rsidRDefault="00037AC4"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6A2196B" w14:textId="77777777" w:rsidR="00037AC4" w:rsidRPr="003A443E" w:rsidRDefault="00037AC4">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14:paraId="23B60367" w14:textId="77777777" w:rsidR="00037AC4" w:rsidRPr="003A443E" w:rsidRDefault="00037AC4">
            <w:pPr>
              <w:rPr>
                <w:rFonts w:ascii="Arial" w:hAnsi="Arial" w:cs="Arial"/>
                <w:b/>
                <w:color w:val="000000"/>
                <w:sz w:val="15"/>
                <w:szCs w:val="15"/>
              </w:rPr>
            </w:pPr>
          </w:p>
          <w:p w14:paraId="18AD3E9E"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t xml:space="preserve"> [……………….]    [……………….]</w:t>
            </w:r>
          </w:p>
          <w:p w14:paraId="4947EFB7" w14:textId="77777777" w:rsidR="00037AC4" w:rsidRDefault="00037AC4">
            <w:pPr>
              <w:rPr>
                <w:rFonts w:ascii="Arial" w:hAnsi="Arial" w:cs="Arial"/>
                <w:color w:val="000000"/>
                <w:sz w:val="15"/>
                <w:szCs w:val="15"/>
              </w:rPr>
            </w:pPr>
          </w:p>
          <w:p w14:paraId="67C421C9" w14:textId="77777777" w:rsidR="00037AC4" w:rsidRPr="003A443E" w:rsidRDefault="00037AC4">
            <w:pPr>
              <w:rPr>
                <w:color w:val="000000"/>
              </w:rPr>
            </w:pPr>
            <w:r w:rsidRPr="003A443E">
              <w:rPr>
                <w:rFonts w:ascii="Arial" w:hAnsi="Arial" w:cs="Arial"/>
                <w:color w:val="000000"/>
                <w:sz w:val="15"/>
                <w:szCs w:val="15"/>
              </w:rPr>
              <w:t>[……………….]</w:t>
            </w:r>
          </w:p>
        </w:tc>
      </w:tr>
    </w:tbl>
    <w:p w14:paraId="40C0B5E7" w14:textId="77777777" w:rsidR="00037AC4" w:rsidRPr="003A443E" w:rsidRDefault="00037AC4"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3C0F311D" w14:textId="77777777" w:rsidR="00037AC4" w:rsidRDefault="00037AC4">
      <w:pPr>
        <w:spacing w:before="0"/>
        <w:rPr>
          <w:rFonts w:ascii="Arial" w:hAnsi="Arial" w:cs="Arial"/>
          <w:b/>
          <w:sz w:val="15"/>
          <w:szCs w:val="15"/>
        </w:rPr>
      </w:pPr>
    </w:p>
    <w:p w14:paraId="2DDC0957" w14:textId="77777777" w:rsidR="00037AC4" w:rsidRPr="003A443E" w:rsidRDefault="00037AC4">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6D5F2658" w14:textId="77777777" w:rsidR="00037AC4" w:rsidRPr="003A443E" w:rsidRDefault="00037AC4">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764EF2B4" w14:textId="77777777" w:rsidR="00037AC4" w:rsidRPr="003A443E" w:rsidRDefault="00037AC4">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4DC1E398" w14:textId="77777777" w:rsidR="00037AC4" w:rsidRPr="003A443E" w:rsidRDefault="00037AC4"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22450FF8" w14:textId="77777777" w:rsidR="00037AC4" w:rsidRPr="003A443E" w:rsidRDefault="00037AC4"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4E825716" w14:textId="77777777" w:rsidR="00037AC4" w:rsidRPr="003A443E" w:rsidRDefault="00037AC4"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953D775" w14:textId="77777777" w:rsidR="00037AC4" w:rsidRPr="003A443E" w:rsidRDefault="00037AC4"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207D95FF" w14:textId="77777777" w:rsidR="00037AC4" w:rsidRPr="003A443E" w:rsidRDefault="00037AC4"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0CF02019" w14:textId="77777777" w:rsidR="00037AC4" w:rsidRPr="003A443E" w:rsidRDefault="00037AC4"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730C04FE" w14:textId="77777777" w:rsidR="00037AC4" w:rsidRPr="003A443E" w:rsidRDefault="00037AC4"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2F288108" w14:textId="77777777" w:rsidR="00037AC4" w:rsidRPr="003A443E" w:rsidRDefault="00037AC4"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037AC4" w14:paraId="2895228C"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FEAD404" w14:textId="77777777" w:rsidR="00037AC4" w:rsidRPr="00EB45DC" w:rsidRDefault="00037AC4"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ED47B90" w14:textId="77777777" w:rsidR="00037AC4" w:rsidRPr="00EB45DC" w:rsidRDefault="00037AC4">
            <w:pPr>
              <w:spacing w:after="0"/>
              <w:rPr>
                <w:color w:val="000000"/>
              </w:rPr>
            </w:pPr>
            <w:r w:rsidRPr="00EB45DC">
              <w:rPr>
                <w:rFonts w:ascii="Arial" w:hAnsi="Arial" w:cs="Arial"/>
                <w:b/>
                <w:color w:val="000000"/>
                <w:sz w:val="14"/>
                <w:szCs w:val="14"/>
              </w:rPr>
              <w:t>Risposta:</w:t>
            </w:r>
          </w:p>
        </w:tc>
      </w:tr>
      <w:tr w:rsidR="00037AC4" w14:paraId="30CA3010"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C5B2986" w14:textId="77777777" w:rsidR="00037AC4" w:rsidRPr="00EB45DC" w:rsidRDefault="00037AC4"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5055039F" w14:textId="77777777" w:rsidR="00037AC4" w:rsidRPr="00EB45DC" w:rsidRDefault="00037AC4" w:rsidP="00F575CF">
            <w:pPr>
              <w:rPr>
                <w:rStyle w:val="small"/>
                <w:color w:val="000000"/>
              </w:rPr>
            </w:pPr>
          </w:p>
          <w:p w14:paraId="6878D409" w14:textId="77777777" w:rsidR="00037AC4" w:rsidRPr="00EB45DC" w:rsidRDefault="00037AC4"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E6B3EF9" w14:textId="77777777" w:rsidR="00037AC4" w:rsidRPr="00EB45DC" w:rsidRDefault="00037AC4">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735BD143" w14:textId="77777777" w:rsidR="00037AC4" w:rsidRPr="00EB45DC" w:rsidRDefault="00037AC4">
            <w:pPr>
              <w:spacing w:after="0"/>
              <w:rPr>
                <w:rFonts w:ascii="Arial" w:hAnsi="Arial" w:cs="Arial"/>
                <w:color w:val="000000"/>
                <w:sz w:val="14"/>
                <w:szCs w:val="14"/>
              </w:rPr>
            </w:pPr>
          </w:p>
          <w:p w14:paraId="2477EC74" w14:textId="77777777" w:rsidR="00037AC4" w:rsidRPr="00EB45DC" w:rsidRDefault="00037AC4">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7B6F463" w14:textId="77777777" w:rsidR="00037AC4" w:rsidRPr="00EB45DC" w:rsidRDefault="00037AC4">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037AC4" w14:paraId="3D230CB3"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7A2B532" w14:textId="77777777" w:rsidR="00037AC4" w:rsidRPr="00EB45DC" w:rsidRDefault="00037AC4">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180E21C6" w14:textId="77777777" w:rsidR="00037AC4" w:rsidRPr="00EB45DC" w:rsidRDefault="00037AC4" w:rsidP="00FB3543">
            <w:pPr>
              <w:pStyle w:val="ListParagraph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71325DE7" w14:textId="77777777" w:rsidR="00037AC4" w:rsidRPr="00EB45DC" w:rsidRDefault="00037AC4">
            <w:pPr>
              <w:pStyle w:val="ListParagraph1"/>
              <w:spacing w:after="0"/>
              <w:rPr>
                <w:rFonts w:ascii="Arial" w:hAnsi="Arial" w:cs="Arial"/>
                <w:color w:val="000000"/>
                <w:sz w:val="14"/>
                <w:szCs w:val="14"/>
              </w:rPr>
            </w:pPr>
          </w:p>
          <w:p w14:paraId="344950DE" w14:textId="77777777" w:rsidR="00037AC4" w:rsidRPr="00EB45DC" w:rsidRDefault="00037AC4">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BB0287D" w14:textId="77777777" w:rsidR="00037AC4" w:rsidRPr="00EB45DC" w:rsidRDefault="00037AC4" w:rsidP="009644B4">
            <w:pPr>
              <w:spacing w:after="0"/>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00E4D6E" w14:textId="77777777" w:rsidR="00037AC4" w:rsidRPr="00EB45DC" w:rsidRDefault="00037AC4">
            <w:pPr>
              <w:spacing w:after="0"/>
              <w:rPr>
                <w:rFonts w:ascii="Arial" w:hAnsi="Arial" w:cs="Arial"/>
                <w:color w:val="000000"/>
                <w:sz w:val="14"/>
                <w:szCs w:val="14"/>
              </w:rPr>
            </w:pPr>
          </w:p>
          <w:p w14:paraId="2FBD3EEB" w14:textId="77777777" w:rsidR="00037AC4" w:rsidRPr="00EB45DC" w:rsidRDefault="00037AC4">
            <w:pPr>
              <w:spacing w:after="0"/>
              <w:rPr>
                <w:rFonts w:ascii="Arial" w:hAnsi="Arial" w:cs="Arial"/>
                <w:color w:val="000000"/>
                <w:sz w:val="14"/>
                <w:szCs w:val="14"/>
              </w:rPr>
            </w:pPr>
          </w:p>
          <w:p w14:paraId="0A237B91" w14:textId="77777777" w:rsidR="00037AC4" w:rsidRPr="00EB45DC" w:rsidRDefault="00037AC4">
            <w:pPr>
              <w:spacing w:after="0"/>
              <w:rPr>
                <w:rFonts w:ascii="Arial" w:hAnsi="Arial" w:cs="Arial"/>
                <w:color w:val="000000"/>
                <w:sz w:val="14"/>
                <w:szCs w:val="14"/>
              </w:rPr>
            </w:pPr>
          </w:p>
          <w:p w14:paraId="0E481403" w14:textId="77777777" w:rsidR="00037AC4" w:rsidRPr="00EB45DC" w:rsidRDefault="00037AC4">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7E34829D" w14:textId="77777777" w:rsidR="00037AC4" w:rsidRPr="00EB45DC" w:rsidRDefault="00037AC4">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F83C4D6" w14:textId="77777777" w:rsidR="00037AC4" w:rsidRPr="00EB45DC" w:rsidRDefault="00037AC4">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037AC4" w14:paraId="5A82095B"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4AB0965" w14:textId="77777777" w:rsidR="00037AC4" w:rsidRDefault="00037AC4">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hAnsi="Arial" w:cs="Arial"/>
                <w:sz w:val="14"/>
                <w:szCs w:val="14"/>
              </w:rPr>
              <w:t>autodisciplina o “Self-</w:t>
            </w:r>
            <w:proofErr w:type="spellStart"/>
            <w:r>
              <w:rPr>
                <w:rStyle w:val="NormalBoldChar"/>
                <w:rFonts w:ascii="Arial" w:hAnsi="Arial" w:cs="Arial"/>
                <w:sz w:val="14"/>
                <w:szCs w:val="14"/>
              </w:rPr>
              <w:t>Cleaning</w:t>
            </w:r>
            <w:proofErr w:type="spellEnd"/>
            <w:r>
              <w:rPr>
                <w:rStyle w:val="NormalBoldChar"/>
                <w:rFonts w:ascii="Arial" w:hAnsi="Arial" w:cs="Arial"/>
                <w:sz w:val="14"/>
                <w:szCs w:val="14"/>
              </w:rPr>
              <w:t xml:space="preserve">”, cfr. </w:t>
            </w:r>
            <w:r w:rsidRPr="003A443E">
              <w:rPr>
                <w:rStyle w:val="NormalBoldChar"/>
                <w:rFonts w:ascii="Arial"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0941D6B" w14:textId="77777777" w:rsidR="00037AC4" w:rsidRDefault="00037AC4">
            <w:pPr>
              <w:spacing w:after="0"/>
              <w:rPr>
                <w:rFonts w:ascii="Arial" w:hAnsi="Arial" w:cs="Arial"/>
                <w:sz w:val="14"/>
                <w:szCs w:val="14"/>
              </w:rPr>
            </w:pPr>
          </w:p>
          <w:p w14:paraId="3D394E6A" w14:textId="77777777" w:rsidR="00037AC4" w:rsidRDefault="00037AC4">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037AC4" w14:paraId="350D919C"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9ADC186" w14:textId="77777777" w:rsidR="00037AC4" w:rsidRPr="003A443E" w:rsidRDefault="00037AC4">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29E606E0" w14:textId="77777777" w:rsidR="00037AC4" w:rsidRPr="003A443E" w:rsidRDefault="00037AC4"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8A28701" w14:textId="77777777" w:rsidR="00037AC4" w:rsidRPr="003A443E" w:rsidRDefault="00037AC4"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0E222415" w14:textId="77777777" w:rsidR="00037AC4" w:rsidRPr="003A443E" w:rsidRDefault="00037AC4"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4ECEF0B3" w14:textId="77777777" w:rsidR="00037AC4" w:rsidRPr="003A443E" w:rsidRDefault="00037AC4"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73F4F045" w14:textId="77777777" w:rsidR="00037AC4" w:rsidRPr="003A443E" w:rsidRDefault="00037AC4"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6B280D4" w14:textId="77777777" w:rsidR="00037AC4" w:rsidRPr="003A443E" w:rsidRDefault="00037AC4" w:rsidP="005309A4">
            <w:pPr>
              <w:tabs>
                <w:tab w:val="left" w:pos="304"/>
              </w:tabs>
              <w:spacing w:after="0"/>
              <w:jc w:val="both"/>
              <w:rPr>
                <w:rFonts w:ascii="Arial" w:hAnsi="Arial" w:cs="Arial"/>
                <w:color w:val="000000"/>
                <w:sz w:val="14"/>
                <w:szCs w:val="14"/>
              </w:rPr>
            </w:pPr>
          </w:p>
          <w:p w14:paraId="5904FEEF" w14:textId="77777777" w:rsidR="00037AC4" w:rsidRPr="003A443E" w:rsidRDefault="00037AC4"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2FB50053" w14:textId="77777777" w:rsidR="00037AC4" w:rsidRPr="003A443E" w:rsidRDefault="00037AC4" w:rsidP="005309A4">
            <w:pPr>
              <w:tabs>
                <w:tab w:val="left" w:pos="304"/>
              </w:tabs>
              <w:spacing w:after="0"/>
              <w:jc w:val="both"/>
              <w:rPr>
                <w:rFonts w:ascii="Arial" w:hAnsi="Arial" w:cs="Arial"/>
                <w:color w:val="000000"/>
                <w:sz w:val="14"/>
                <w:szCs w:val="14"/>
              </w:rPr>
            </w:pPr>
          </w:p>
          <w:p w14:paraId="4DDA4066" w14:textId="77777777" w:rsidR="00037AC4" w:rsidRPr="003A443E" w:rsidRDefault="00037AC4" w:rsidP="005309A4">
            <w:pPr>
              <w:tabs>
                <w:tab w:val="left" w:pos="304"/>
              </w:tabs>
              <w:spacing w:after="0"/>
              <w:jc w:val="both"/>
              <w:rPr>
                <w:rFonts w:ascii="Arial" w:hAnsi="Arial" w:cs="Arial"/>
                <w:color w:val="000000"/>
                <w:sz w:val="14"/>
                <w:szCs w:val="14"/>
              </w:rPr>
            </w:pPr>
          </w:p>
          <w:p w14:paraId="48E57780" w14:textId="77777777" w:rsidR="00037AC4" w:rsidRPr="003A443E" w:rsidRDefault="00037AC4"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626394D" w14:textId="77777777" w:rsidR="00037AC4" w:rsidRPr="003A443E" w:rsidRDefault="00037AC4">
            <w:pPr>
              <w:spacing w:after="0"/>
              <w:rPr>
                <w:rFonts w:ascii="Arial" w:hAnsi="Arial" w:cs="Arial"/>
                <w:color w:val="000000"/>
                <w:sz w:val="14"/>
                <w:szCs w:val="14"/>
              </w:rPr>
            </w:pPr>
          </w:p>
          <w:p w14:paraId="2371039C" w14:textId="77777777" w:rsidR="00037AC4" w:rsidRPr="003A443E" w:rsidRDefault="00037AC4">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1A439D5" w14:textId="77777777" w:rsidR="00037AC4" w:rsidRPr="003A443E" w:rsidRDefault="00037AC4" w:rsidP="00CD3E4F">
            <w:pPr>
              <w:spacing w:before="0" w:after="0"/>
              <w:rPr>
                <w:rFonts w:ascii="Arial" w:hAnsi="Arial" w:cs="Arial"/>
                <w:color w:val="000000"/>
                <w:sz w:val="14"/>
                <w:szCs w:val="14"/>
              </w:rPr>
            </w:pPr>
          </w:p>
          <w:p w14:paraId="544B8921" w14:textId="77777777" w:rsidR="00037AC4" w:rsidRPr="003A443E" w:rsidRDefault="00037AC4">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0D88E47" w14:textId="77777777" w:rsidR="00037AC4" w:rsidRPr="003A443E" w:rsidRDefault="00037AC4">
            <w:pPr>
              <w:spacing w:after="0"/>
              <w:rPr>
                <w:rFonts w:ascii="Arial" w:hAnsi="Arial" w:cs="Arial"/>
                <w:color w:val="000000"/>
                <w:sz w:val="14"/>
                <w:szCs w:val="14"/>
              </w:rPr>
            </w:pPr>
          </w:p>
          <w:p w14:paraId="3ED72B16" w14:textId="77777777" w:rsidR="00037AC4" w:rsidRDefault="00037AC4">
            <w:pPr>
              <w:spacing w:after="0"/>
              <w:rPr>
                <w:rFonts w:ascii="Arial" w:hAnsi="Arial" w:cs="Arial"/>
                <w:color w:val="000000"/>
                <w:sz w:val="4"/>
                <w:szCs w:val="4"/>
              </w:rPr>
            </w:pPr>
          </w:p>
          <w:p w14:paraId="5F9CB70B" w14:textId="77777777" w:rsidR="00037AC4" w:rsidRPr="00CD3E4F" w:rsidRDefault="00037AC4">
            <w:pPr>
              <w:spacing w:after="0"/>
              <w:rPr>
                <w:rFonts w:ascii="Arial" w:hAnsi="Arial" w:cs="Arial"/>
                <w:color w:val="000000"/>
                <w:sz w:val="4"/>
                <w:szCs w:val="4"/>
              </w:rPr>
            </w:pPr>
          </w:p>
          <w:p w14:paraId="1A2708D9" w14:textId="77777777" w:rsidR="00037AC4" w:rsidRPr="003A443E" w:rsidRDefault="00037AC4">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68B3D3A" w14:textId="77777777" w:rsidR="00037AC4" w:rsidRPr="003A443E" w:rsidRDefault="00037AC4">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6B8D675" w14:textId="77777777" w:rsidR="00037AC4" w:rsidRPr="003A443E" w:rsidRDefault="00037AC4">
            <w:pPr>
              <w:spacing w:after="0"/>
              <w:rPr>
                <w:rFonts w:ascii="Arial" w:hAnsi="Arial" w:cs="Arial"/>
                <w:color w:val="000000"/>
                <w:sz w:val="14"/>
                <w:szCs w:val="14"/>
              </w:rPr>
            </w:pPr>
          </w:p>
          <w:p w14:paraId="7C07E7B2" w14:textId="77777777" w:rsidR="00037AC4" w:rsidRPr="003A443E" w:rsidRDefault="00037AC4">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6508369" w14:textId="77777777" w:rsidR="00037AC4" w:rsidRPr="003A443E" w:rsidRDefault="00037AC4"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69CE34C6" w14:textId="77777777" w:rsidR="00037AC4" w:rsidRPr="003A443E" w:rsidRDefault="00037AC4">
            <w:pPr>
              <w:spacing w:after="0"/>
              <w:rPr>
                <w:rFonts w:ascii="Arial" w:hAnsi="Arial" w:cs="Arial"/>
                <w:color w:val="000000"/>
                <w:sz w:val="14"/>
                <w:szCs w:val="14"/>
              </w:rPr>
            </w:pPr>
            <w:r w:rsidRPr="003A443E">
              <w:rPr>
                <w:rFonts w:ascii="Arial" w:hAnsi="Arial" w:cs="Arial"/>
                <w:color w:val="000000"/>
                <w:sz w:val="14"/>
                <w:szCs w:val="14"/>
              </w:rPr>
              <w:t xml:space="preserve">[……..…][…….…][……..…][……..…]  </w:t>
            </w:r>
          </w:p>
          <w:p w14:paraId="26CB83C5" w14:textId="77777777" w:rsidR="00037AC4" w:rsidRPr="003A443E" w:rsidRDefault="00037AC4">
            <w:pPr>
              <w:spacing w:after="0"/>
              <w:rPr>
                <w:rFonts w:ascii="Arial" w:hAnsi="Arial" w:cs="Arial"/>
                <w:color w:val="000000"/>
                <w:sz w:val="14"/>
                <w:szCs w:val="14"/>
              </w:rPr>
            </w:pPr>
          </w:p>
          <w:p w14:paraId="688AEF5C" w14:textId="77777777" w:rsidR="00037AC4" w:rsidRPr="003A443E" w:rsidRDefault="00037AC4">
            <w:pPr>
              <w:spacing w:after="0"/>
              <w:rPr>
                <w:rFonts w:ascii="Arial" w:hAnsi="Arial" w:cs="Arial"/>
                <w:color w:val="000000"/>
                <w:sz w:val="14"/>
                <w:szCs w:val="14"/>
              </w:rPr>
            </w:pPr>
            <w:r w:rsidRPr="003A443E">
              <w:rPr>
                <w:rFonts w:ascii="Arial" w:hAnsi="Arial" w:cs="Arial"/>
                <w:color w:val="000000"/>
                <w:sz w:val="14"/>
                <w:szCs w:val="14"/>
              </w:rPr>
              <w:t>[……..…]</w:t>
            </w:r>
          </w:p>
        </w:tc>
      </w:tr>
    </w:tbl>
    <w:p w14:paraId="6497EACE" w14:textId="77777777" w:rsidR="00037AC4" w:rsidRDefault="00037AC4" w:rsidP="00A46950">
      <w:pPr>
        <w:jc w:val="center"/>
        <w:rPr>
          <w:rFonts w:ascii="Arial" w:hAnsi="Arial" w:cs="Arial"/>
          <w:w w:val="0"/>
          <w:sz w:val="14"/>
          <w:szCs w:val="14"/>
        </w:rPr>
      </w:pPr>
    </w:p>
    <w:p w14:paraId="3317D893" w14:textId="77777777" w:rsidR="00037AC4" w:rsidRPr="00A46950" w:rsidRDefault="00037AC4"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037AC4" w14:paraId="7C0309E1"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DC3CEB" w14:textId="77777777" w:rsidR="00037AC4" w:rsidRPr="003A443E" w:rsidRDefault="00037AC4">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019E216" w14:textId="77777777" w:rsidR="00037AC4" w:rsidRDefault="00037AC4">
            <w:r>
              <w:rPr>
                <w:rFonts w:ascii="Arial" w:hAnsi="Arial" w:cs="Arial"/>
                <w:b/>
                <w:sz w:val="15"/>
                <w:szCs w:val="15"/>
              </w:rPr>
              <w:t>Risposta:</w:t>
            </w:r>
          </w:p>
        </w:tc>
      </w:tr>
      <w:tr w:rsidR="00037AC4" w14:paraId="201A38FA"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9EFD2B" w14:textId="77777777" w:rsidR="00037AC4" w:rsidRPr="003A443E" w:rsidRDefault="00037AC4">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D63289F" w14:textId="77777777" w:rsidR="00037AC4" w:rsidRDefault="00037AC4">
            <w:proofErr w:type="gramStart"/>
            <w:r>
              <w:rPr>
                <w:rFonts w:ascii="Arial" w:hAnsi="Arial" w:cs="Arial"/>
                <w:sz w:val="15"/>
                <w:szCs w:val="15"/>
              </w:rPr>
              <w:t>[ ]</w:t>
            </w:r>
            <w:proofErr w:type="gramEnd"/>
            <w:r>
              <w:rPr>
                <w:rFonts w:ascii="Arial" w:hAnsi="Arial" w:cs="Arial"/>
                <w:sz w:val="15"/>
                <w:szCs w:val="15"/>
              </w:rPr>
              <w:t xml:space="preserve"> Sì [ ] No</w:t>
            </w:r>
          </w:p>
        </w:tc>
      </w:tr>
      <w:tr w:rsidR="00037AC4" w14:paraId="412B4B76"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90880CD" w14:textId="77777777" w:rsidR="00037AC4" w:rsidRPr="003A443E" w:rsidRDefault="00037AC4">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4641F1DE" w14:textId="77777777" w:rsidR="00037AC4" w:rsidRPr="003A443E" w:rsidRDefault="00037AC4">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6AE8B0BB"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7BD0E307"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17A26F5E"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4D972B4F" w14:textId="77777777" w:rsidR="00037AC4" w:rsidRPr="003A443E" w:rsidRDefault="00037AC4"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3B655E73" w14:textId="77777777" w:rsidR="00037AC4" w:rsidRPr="003A443E" w:rsidRDefault="00037AC4"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3AE53912" w14:textId="77777777" w:rsidR="00037AC4" w:rsidRPr="003A443E" w:rsidRDefault="00037AC4"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06CB3279"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3C5BF1A6" w14:textId="77777777" w:rsidR="00037AC4" w:rsidRPr="003A443E" w:rsidRDefault="00037AC4"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E522ECB" w14:textId="77777777" w:rsidR="00037AC4" w:rsidRPr="003A443E" w:rsidRDefault="00037AC4">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21D9F225" w14:textId="77777777" w:rsidR="00037AC4" w:rsidRDefault="00037AC4">
            <w:r>
              <w:rPr>
                <w:rFonts w:ascii="Arial" w:hAnsi="Arial" w:cs="Arial"/>
                <w:b/>
                <w:sz w:val="15"/>
                <w:szCs w:val="15"/>
              </w:rPr>
              <w:t>Contributi previdenziali</w:t>
            </w:r>
          </w:p>
        </w:tc>
      </w:tr>
      <w:tr w:rsidR="00037AC4" w14:paraId="22321DCA"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4FAB56D" w14:textId="77777777" w:rsidR="00037AC4" w:rsidRDefault="00037AC4">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10EDBFC" w14:textId="77777777" w:rsidR="00037AC4" w:rsidRDefault="00037AC4">
            <w:pPr>
              <w:rPr>
                <w:rFonts w:ascii="Arial" w:hAnsi="Arial" w:cs="Arial"/>
                <w:color w:val="000000"/>
                <w:sz w:val="15"/>
                <w:szCs w:val="15"/>
              </w:rPr>
            </w:pPr>
          </w:p>
          <w:p w14:paraId="021A0DAB" w14:textId="77777777" w:rsidR="00037AC4" w:rsidRDefault="00037AC4">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C8B18A9" w14:textId="77777777" w:rsidR="00037AC4" w:rsidRDefault="00037AC4">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3F3DE66F" w14:textId="77777777" w:rsidR="00037AC4" w:rsidRDefault="00037AC4">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44BE1567" w14:textId="77777777" w:rsidR="00037AC4" w:rsidRDefault="00037AC4">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4B47EB88" w14:textId="77777777" w:rsidR="00037AC4" w:rsidRDefault="00037AC4">
            <w:pPr>
              <w:pStyle w:val="Tiret0"/>
              <w:ind w:left="850" w:hanging="850"/>
              <w:rPr>
                <w:rFonts w:ascii="Arial" w:hAnsi="Arial" w:cs="Arial"/>
                <w:color w:val="000000"/>
                <w:sz w:val="15"/>
                <w:szCs w:val="15"/>
              </w:rPr>
            </w:pPr>
            <w:r>
              <w:rPr>
                <w:rFonts w:ascii="Arial" w:hAnsi="Arial" w:cs="Arial"/>
                <w:color w:val="000000"/>
                <w:sz w:val="15"/>
                <w:szCs w:val="15"/>
              </w:rPr>
              <w:t>- [………………]</w:t>
            </w:r>
          </w:p>
          <w:p w14:paraId="21239574" w14:textId="77777777" w:rsidR="00037AC4" w:rsidRDefault="00037AC4">
            <w:pPr>
              <w:pStyle w:val="Tiret0"/>
              <w:ind w:left="850" w:hanging="850"/>
              <w:rPr>
                <w:rFonts w:ascii="Arial" w:hAnsi="Arial" w:cs="Arial"/>
                <w:color w:val="000000"/>
                <w:sz w:val="15"/>
                <w:szCs w:val="15"/>
              </w:rPr>
            </w:pPr>
            <w:r>
              <w:rPr>
                <w:rFonts w:ascii="Arial" w:hAnsi="Arial" w:cs="Arial"/>
                <w:color w:val="000000"/>
                <w:sz w:val="15"/>
                <w:szCs w:val="15"/>
              </w:rPr>
              <w:t>- [………………]</w:t>
            </w:r>
          </w:p>
          <w:p w14:paraId="6D293CD5" w14:textId="77777777" w:rsidR="00037AC4" w:rsidRDefault="00037AC4">
            <w:pPr>
              <w:pStyle w:val="Tiret0"/>
              <w:ind w:left="850" w:hanging="850"/>
              <w:rPr>
                <w:rFonts w:ascii="Arial" w:hAnsi="Arial" w:cs="Arial"/>
                <w:color w:val="000000"/>
                <w:sz w:val="15"/>
                <w:szCs w:val="15"/>
              </w:rPr>
            </w:pPr>
          </w:p>
          <w:p w14:paraId="620FB256" w14:textId="77777777" w:rsidR="00037AC4" w:rsidRDefault="00037AC4">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0F3969EF" w14:textId="77777777" w:rsidR="00037AC4" w:rsidRDefault="00037AC4">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28A19D63" w14:textId="77777777" w:rsidR="00037AC4" w:rsidRDefault="00037AC4">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B1FB535" w14:textId="77777777" w:rsidR="00037AC4" w:rsidRDefault="00037AC4">
            <w:pPr>
              <w:rPr>
                <w:rFonts w:ascii="Arial" w:hAnsi="Arial" w:cs="Arial"/>
                <w:color w:val="000000"/>
                <w:sz w:val="15"/>
                <w:szCs w:val="15"/>
              </w:rPr>
            </w:pPr>
          </w:p>
          <w:p w14:paraId="6A778EB7" w14:textId="77777777" w:rsidR="00037AC4" w:rsidRDefault="00037AC4">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7AAE1DE" w14:textId="77777777" w:rsidR="00037AC4" w:rsidRDefault="00037AC4">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41A7BDE4" w14:textId="77777777" w:rsidR="00037AC4" w:rsidRDefault="00037AC4">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5B2CAF2A" w14:textId="77777777" w:rsidR="00037AC4" w:rsidRDefault="00037AC4">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5C48C834" w14:textId="77777777" w:rsidR="00037AC4" w:rsidRDefault="00037AC4">
            <w:pPr>
              <w:pStyle w:val="Tiret0"/>
              <w:ind w:left="850" w:hanging="850"/>
              <w:rPr>
                <w:rFonts w:ascii="Arial" w:hAnsi="Arial" w:cs="Arial"/>
                <w:color w:val="000000"/>
                <w:sz w:val="15"/>
                <w:szCs w:val="15"/>
              </w:rPr>
            </w:pPr>
            <w:r>
              <w:rPr>
                <w:rFonts w:ascii="Arial" w:hAnsi="Arial" w:cs="Arial"/>
                <w:color w:val="000000"/>
                <w:sz w:val="15"/>
                <w:szCs w:val="15"/>
              </w:rPr>
              <w:t>- [………………]</w:t>
            </w:r>
          </w:p>
          <w:p w14:paraId="6F356CF2" w14:textId="77777777" w:rsidR="00037AC4" w:rsidRDefault="00037AC4">
            <w:pPr>
              <w:pStyle w:val="Tiret0"/>
              <w:ind w:left="850" w:hanging="850"/>
              <w:rPr>
                <w:rFonts w:ascii="Arial" w:hAnsi="Arial" w:cs="Arial"/>
                <w:color w:val="000000"/>
                <w:sz w:val="15"/>
                <w:szCs w:val="15"/>
              </w:rPr>
            </w:pPr>
            <w:r>
              <w:rPr>
                <w:rFonts w:ascii="Arial" w:hAnsi="Arial" w:cs="Arial"/>
                <w:color w:val="000000"/>
                <w:sz w:val="15"/>
                <w:szCs w:val="15"/>
              </w:rPr>
              <w:t>- [………………]</w:t>
            </w:r>
          </w:p>
          <w:p w14:paraId="6FA17BFE" w14:textId="77777777" w:rsidR="00037AC4" w:rsidRDefault="00037AC4">
            <w:pPr>
              <w:pStyle w:val="Tiret0"/>
              <w:ind w:left="850" w:hanging="850"/>
              <w:rPr>
                <w:rFonts w:ascii="Arial" w:hAnsi="Arial" w:cs="Arial"/>
                <w:color w:val="000000"/>
                <w:sz w:val="15"/>
                <w:szCs w:val="15"/>
              </w:rPr>
            </w:pPr>
          </w:p>
          <w:p w14:paraId="211EB7AF" w14:textId="77777777" w:rsidR="00037AC4" w:rsidRDefault="00037AC4">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32798A85" w14:textId="77777777" w:rsidR="00037AC4" w:rsidRDefault="00037AC4">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7BC3D0E7" w14:textId="77777777" w:rsidR="00037AC4" w:rsidRDefault="00037AC4">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037AC4" w14:paraId="558F58C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AD8933" w14:textId="77777777" w:rsidR="00037AC4" w:rsidRDefault="00037AC4">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77559EB" w14:textId="77777777" w:rsidR="00037AC4" w:rsidRDefault="00037AC4">
            <w:pPr>
              <w:rPr>
                <w:rFonts w:ascii="Arial" w:hAnsi="Arial" w:cs="Arial"/>
                <w:sz w:val="15"/>
                <w:szCs w:val="15"/>
              </w:rPr>
            </w:pPr>
            <w:r>
              <w:rPr>
                <w:rFonts w:ascii="Arial" w:hAnsi="Arial" w:cs="Arial"/>
                <w:sz w:val="15"/>
                <w:szCs w:val="15"/>
              </w:rPr>
              <w:t xml:space="preserve"> (indirizzo web, autorità o organismo di emanazione, riferimento preciso della </w:t>
            </w:r>
            <w:proofErr w:type="gramStart"/>
            <w:r>
              <w:rPr>
                <w:rFonts w:ascii="Arial" w:hAnsi="Arial" w:cs="Arial"/>
                <w:sz w:val="15"/>
                <w:szCs w:val="15"/>
              </w:rPr>
              <w:t>documentazione)(</w:t>
            </w:r>
            <w:proofErr w:type="gramEnd"/>
            <w:r>
              <w:rPr>
                <w:rStyle w:val="Rimandonotaapidipagina"/>
                <w:rFonts w:ascii="Arial" w:hAnsi="Arial" w:cs="Arial"/>
                <w:sz w:val="15"/>
                <w:szCs w:val="15"/>
              </w:rPr>
              <w:footnoteReference w:id="21"/>
            </w:r>
            <w:r>
              <w:rPr>
                <w:rFonts w:ascii="Arial" w:hAnsi="Arial" w:cs="Arial"/>
                <w:sz w:val="15"/>
                <w:szCs w:val="15"/>
              </w:rPr>
              <w:t xml:space="preserve">): </w:t>
            </w:r>
          </w:p>
          <w:p w14:paraId="4C0777E5" w14:textId="77777777" w:rsidR="00037AC4" w:rsidRDefault="00037AC4">
            <w:r>
              <w:rPr>
                <w:rFonts w:ascii="Arial" w:hAnsi="Arial" w:cs="Arial"/>
                <w:sz w:val="15"/>
                <w:szCs w:val="15"/>
              </w:rPr>
              <w:t>[……………][……………][…………..…]</w:t>
            </w:r>
          </w:p>
        </w:tc>
      </w:tr>
    </w:tbl>
    <w:p w14:paraId="774D4977" w14:textId="77777777" w:rsidR="00037AC4" w:rsidRDefault="00037AC4"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6B085A81" w14:textId="77777777" w:rsidR="00037AC4" w:rsidRDefault="00037AC4"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14:paraId="34C9E7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8505DE" w14:textId="77777777" w:rsidR="00037AC4" w:rsidRDefault="00037AC4">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3EEAFF" w14:textId="77777777" w:rsidR="00037AC4" w:rsidRDefault="00037AC4">
            <w:r>
              <w:rPr>
                <w:rFonts w:ascii="Arial" w:hAnsi="Arial" w:cs="Arial"/>
                <w:b/>
                <w:sz w:val="15"/>
                <w:szCs w:val="15"/>
              </w:rPr>
              <w:t>Risposta:</w:t>
            </w:r>
          </w:p>
        </w:tc>
      </w:tr>
      <w:tr w:rsidR="00037AC4" w14:paraId="6181E6EB"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0D00D94" w14:textId="77777777" w:rsidR="00037AC4" w:rsidRPr="003A443E" w:rsidRDefault="00037AC4"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08A5C4E1" w14:textId="77777777" w:rsidR="00037AC4" w:rsidRPr="003A443E" w:rsidRDefault="00037AC4">
            <w:pPr>
              <w:spacing w:before="0" w:after="0"/>
              <w:rPr>
                <w:rFonts w:ascii="Arial" w:hAnsi="Arial" w:cs="Arial"/>
                <w:color w:val="000000"/>
                <w:sz w:val="15"/>
                <w:szCs w:val="15"/>
              </w:rPr>
            </w:pPr>
          </w:p>
          <w:p w14:paraId="5A7EA49C" w14:textId="77777777" w:rsidR="00037AC4" w:rsidRPr="003A443E" w:rsidRDefault="00037AC4">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477DC957" w14:textId="77777777" w:rsidR="00037AC4" w:rsidRPr="003A443E" w:rsidRDefault="00037AC4">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3FA1F22F" w14:textId="77777777" w:rsidR="00037AC4" w:rsidRPr="003A443E" w:rsidRDefault="00037AC4">
            <w:pPr>
              <w:spacing w:before="0" w:after="0"/>
              <w:rPr>
                <w:rFonts w:ascii="Arial" w:hAnsi="Arial" w:cs="Arial"/>
                <w:color w:val="000000"/>
                <w:sz w:val="14"/>
                <w:szCs w:val="14"/>
              </w:rPr>
            </w:pPr>
          </w:p>
          <w:p w14:paraId="42D4DE46" w14:textId="77777777" w:rsidR="00037AC4" w:rsidRPr="003A443E" w:rsidRDefault="00037AC4">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B5FFE2A" w14:textId="77777777" w:rsidR="00037AC4" w:rsidRPr="003A443E" w:rsidRDefault="00037AC4">
            <w:pPr>
              <w:spacing w:before="0" w:after="0"/>
              <w:rPr>
                <w:rFonts w:ascii="Arial" w:hAnsi="Arial" w:cs="Arial"/>
                <w:color w:val="000000"/>
                <w:sz w:val="14"/>
                <w:szCs w:val="14"/>
              </w:rPr>
            </w:pPr>
          </w:p>
          <w:p w14:paraId="2CA69030" w14:textId="77777777" w:rsidR="00037AC4" w:rsidRPr="003A443E" w:rsidRDefault="00037AC4">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0CF64FE4" w14:textId="77777777" w:rsidR="00037AC4" w:rsidRPr="003A443E" w:rsidRDefault="00037AC4"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6063981F" w14:textId="77777777" w:rsidR="00037AC4" w:rsidRPr="003A443E" w:rsidRDefault="00037AC4"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67CFC33D" w14:textId="77777777" w:rsidR="00037AC4" w:rsidRPr="003A443E" w:rsidRDefault="00037AC4">
            <w:pPr>
              <w:spacing w:before="0" w:after="0"/>
              <w:rPr>
                <w:rFonts w:ascii="Arial" w:hAnsi="Arial" w:cs="Arial"/>
                <w:color w:val="000000"/>
                <w:sz w:val="14"/>
                <w:szCs w:val="14"/>
              </w:rPr>
            </w:pPr>
          </w:p>
          <w:p w14:paraId="2881DD2B" w14:textId="77777777" w:rsidR="00037AC4" w:rsidRPr="003A443E" w:rsidRDefault="00037AC4"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190E8494" w14:textId="77777777" w:rsidR="00037AC4" w:rsidRPr="003A443E" w:rsidRDefault="00037AC4">
            <w:pPr>
              <w:spacing w:before="0" w:after="0"/>
              <w:rPr>
                <w:rFonts w:ascii="Arial" w:hAnsi="Arial" w:cs="Arial"/>
                <w:color w:val="000000"/>
                <w:sz w:val="14"/>
                <w:szCs w:val="14"/>
              </w:rPr>
            </w:pPr>
          </w:p>
          <w:p w14:paraId="5D00DFF4" w14:textId="77777777" w:rsidR="00037AC4" w:rsidRPr="003A443E" w:rsidRDefault="00037AC4">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9C8AB5" w14:textId="77777777" w:rsidR="00037AC4" w:rsidRPr="003A443E" w:rsidRDefault="00037AC4">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037AC4" w14:paraId="54259C69"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F84A2CE" w14:textId="77777777" w:rsidR="00037AC4" w:rsidRPr="003A443E" w:rsidRDefault="00037AC4">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66A615" w14:textId="77777777" w:rsidR="00037AC4" w:rsidRPr="003A443E" w:rsidRDefault="00037AC4">
            <w:pPr>
              <w:rPr>
                <w:rFonts w:ascii="Arial" w:hAnsi="Arial" w:cs="Arial"/>
                <w:color w:val="000000"/>
                <w:sz w:val="15"/>
                <w:szCs w:val="15"/>
              </w:rPr>
            </w:pPr>
          </w:p>
          <w:p w14:paraId="32FE4706" w14:textId="77777777" w:rsidR="00037AC4" w:rsidRPr="003A443E" w:rsidRDefault="00037AC4">
            <w:pPr>
              <w:rPr>
                <w:rFonts w:ascii="Arial" w:hAnsi="Arial" w:cs="Arial"/>
                <w:color w:val="000000"/>
                <w:sz w:val="15"/>
                <w:szCs w:val="15"/>
              </w:rPr>
            </w:pPr>
          </w:p>
          <w:p w14:paraId="5FF79163" w14:textId="77777777" w:rsidR="00037AC4" w:rsidRPr="003A443E" w:rsidRDefault="00037AC4">
            <w:pPr>
              <w:rPr>
                <w:rFonts w:ascii="Arial" w:hAnsi="Arial" w:cs="Arial"/>
                <w:color w:val="000000"/>
                <w:sz w:val="15"/>
                <w:szCs w:val="15"/>
              </w:rPr>
            </w:pPr>
          </w:p>
          <w:p w14:paraId="3791657F"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t xml:space="preserve"> </w:t>
            </w:r>
          </w:p>
          <w:p w14:paraId="5FEF8D81" w14:textId="77777777" w:rsidR="00037AC4" w:rsidRPr="003A443E" w:rsidRDefault="00037AC4">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04147BF0" w14:textId="77777777" w:rsidR="00037AC4" w:rsidRPr="003A443E" w:rsidRDefault="00037AC4">
            <w:pPr>
              <w:rPr>
                <w:rFonts w:ascii="Arial" w:hAnsi="Arial" w:cs="Arial"/>
                <w:color w:val="000000"/>
                <w:sz w:val="15"/>
                <w:szCs w:val="15"/>
              </w:rPr>
            </w:pPr>
          </w:p>
          <w:p w14:paraId="20E35326" w14:textId="77777777" w:rsidR="00037AC4" w:rsidRPr="003A443E" w:rsidRDefault="00037AC4">
            <w:pPr>
              <w:rPr>
                <w:rFonts w:ascii="Arial" w:hAnsi="Arial" w:cs="Arial"/>
                <w:color w:val="000000"/>
                <w:sz w:val="14"/>
                <w:szCs w:val="14"/>
              </w:rPr>
            </w:pPr>
          </w:p>
          <w:p w14:paraId="4BF98BAE"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F7078DD"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8D98A47"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C9AB763"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467A1287" w14:textId="77777777" w:rsidR="00037AC4" w:rsidRPr="003A443E" w:rsidRDefault="00037AC4">
            <w:pPr>
              <w:rPr>
                <w:rFonts w:ascii="Arial" w:hAnsi="Arial" w:cs="Arial"/>
                <w:color w:val="000000"/>
                <w:sz w:val="15"/>
                <w:szCs w:val="15"/>
              </w:rPr>
            </w:pPr>
            <w:r w:rsidRPr="003A443E">
              <w:rPr>
                <w:rFonts w:ascii="Arial" w:hAnsi="Arial" w:cs="Arial"/>
                <w:color w:val="000000"/>
                <w:sz w:val="14"/>
                <w:szCs w:val="14"/>
              </w:rPr>
              <w:t xml:space="preserve">[……..…][…….…][……..…][……..…]  </w:t>
            </w:r>
          </w:p>
        </w:tc>
      </w:tr>
      <w:tr w:rsidR="00037AC4" w14:paraId="4FD390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EE3A0B" w14:textId="77777777" w:rsidR="00037AC4" w:rsidRPr="00023AC1" w:rsidRDefault="00037AC4"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6B357FED" w14:textId="77777777" w:rsidR="00037AC4" w:rsidRPr="003A443E" w:rsidRDefault="00037AC4" w:rsidP="00DE4996">
            <w:pPr>
              <w:pStyle w:val="NormalLeft"/>
              <w:tabs>
                <w:tab w:val="left" w:pos="162"/>
              </w:tabs>
              <w:spacing w:before="0" w:after="0"/>
              <w:jc w:val="both"/>
              <w:rPr>
                <w:rFonts w:ascii="Arial" w:hAnsi="Arial" w:cs="Arial"/>
                <w:color w:val="000000"/>
                <w:sz w:val="14"/>
                <w:szCs w:val="14"/>
              </w:rPr>
            </w:pPr>
          </w:p>
          <w:p w14:paraId="7E798F52" w14:textId="77777777" w:rsidR="00037AC4" w:rsidRPr="003A443E" w:rsidRDefault="00037AC4"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187C301B" w14:textId="77777777" w:rsidR="00037AC4" w:rsidRPr="003A443E" w:rsidRDefault="00037AC4">
            <w:pPr>
              <w:pStyle w:val="NormalLeft"/>
              <w:spacing w:before="0" w:after="0"/>
              <w:jc w:val="both"/>
              <w:rPr>
                <w:rFonts w:ascii="Arial" w:hAnsi="Arial" w:cs="Arial"/>
                <w:b/>
                <w:color w:val="000000"/>
                <w:sz w:val="14"/>
                <w:szCs w:val="14"/>
              </w:rPr>
            </w:pPr>
          </w:p>
          <w:p w14:paraId="6F4E4443" w14:textId="77777777" w:rsidR="00037AC4" w:rsidRPr="003A443E" w:rsidRDefault="00037AC4">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289DB0FB" w14:textId="77777777" w:rsidR="00037AC4" w:rsidRPr="003A443E" w:rsidRDefault="00037AC4"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449B63BA" w14:textId="77777777" w:rsidR="00037AC4" w:rsidRDefault="00037AC4" w:rsidP="00F351F0">
            <w:pPr>
              <w:pStyle w:val="NormalLeft"/>
              <w:spacing w:before="0" w:after="0"/>
              <w:ind w:left="162"/>
              <w:jc w:val="both"/>
              <w:rPr>
                <w:b/>
                <w:color w:val="000000"/>
                <w:sz w:val="16"/>
                <w:szCs w:val="16"/>
              </w:rPr>
            </w:pPr>
          </w:p>
          <w:p w14:paraId="184DA88B" w14:textId="77777777" w:rsidR="00037AC4" w:rsidRDefault="00037AC4" w:rsidP="00F351F0">
            <w:pPr>
              <w:pStyle w:val="NormalLeft"/>
              <w:spacing w:before="0" w:after="0"/>
              <w:ind w:left="162"/>
              <w:jc w:val="both"/>
              <w:rPr>
                <w:b/>
                <w:color w:val="000000"/>
                <w:sz w:val="16"/>
                <w:szCs w:val="16"/>
              </w:rPr>
            </w:pPr>
          </w:p>
          <w:p w14:paraId="7647AB65" w14:textId="77777777" w:rsidR="00037AC4" w:rsidRPr="00AA2252" w:rsidRDefault="00037AC4"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68725CC" w14:textId="77777777" w:rsidR="00037AC4" w:rsidRDefault="00037AC4" w:rsidP="00F351F0">
            <w:pPr>
              <w:pStyle w:val="NormalLeft"/>
              <w:spacing w:before="0" w:after="0"/>
              <w:ind w:left="162"/>
              <w:jc w:val="both"/>
              <w:rPr>
                <w:color w:val="000000"/>
              </w:rPr>
            </w:pPr>
          </w:p>
          <w:p w14:paraId="79C1D05B" w14:textId="77777777" w:rsidR="00037AC4" w:rsidRPr="003A443E" w:rsidRDefault="00037AC4"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1B633DAE" w14:textId="77777777" w:rsidR="00037AC4" w:rsidRDefault="00037AC4" w:rsidP="00F62F53">
            <w:pPr>
              <w:pStyle w:val="NormalLeft"/>
              <w:spacing w:before="0" w:after="0"/>
              <w:ind w:left="162"/>
              <w:jc w:val="both"/>
              <w:rPr>
                <w:rFonts w:ascii="Arial" w:hAnsi="Arial" w:cs="Arial"/>
                <w:color w:val="000000"/>
                <w:sz w:val="14"/>
                <w:szCs w:val="14"/>
              </w:rPr>
            </w:pPr>
          </w:p>
          <w:p w14:paraId="4941F12F" w14:textId="77777777" w:rsidR="00037AC4" w:rsidRPr="003A443E" w:rsidRDefault="00037AC4"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01CE8207" w14:textId="77777777" w:rsidR="00037AC4" w:rsidRDefault="00037AC4"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6A5EF3DF" w14:textId="77777777" w:rsidR="00037AC4" w:rsidRPr="003A443E" w:rsidRDefault="00037AC4"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57BEAE18" w14:textId="77777777" w:rsidR="00037AC4" w:rsidRPr="003A443E" w:rsidRDefault="00037AC4">
            <w:pPr>
              <w:pStyle w:val="NormalLeft"/>
              <w:spacing w:before="0" w:after="0"/>
              <w:jc w:val="both"/>
              <w:rPr>
                <w:rFonts w:ascii="Arial" w:hAnsi="Arial" w:cs="Arial"/>
                <w:color w:val="000000"/>
                <w:sz w:val="14"/>
                <w:szCs w:val="14"/>
              </w:rPr>
            </w:pPr>
          </w:p>
          <w:p w14:paraId="4929B7C5" w14:textId="77777777" w:rsidR="00037AC4" w:rsidRPr="003A443E" w:rsidRDefault="00037AC4">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607BCD5E" w14:textId="77777777" w:rsidR="00037AC4" w:rsidRPr="003A443E" w:rsidRDefault="00037AC4"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08826FF6" w14:textId="77777777" w:rsidR="00037AC4" w:rsidRDefault="00037AC4">
            <w:pPr>
              <w:pStyle w:val="NormalLeft"/>
              <w:spacing w:before="0" w:after="0"/>
              <w:jc w:val="both"/>
              <w:rPr>
                <w:rFonts w:ascii="Arial" w:hAnsi="Arial" w:cs="Arial"/>
                <w:strike/>
                <w:color w:val="000000"/>
                <w:sz w:val="15"/>
                <w:szCs w:val="15"/>
              </w:rPr>
            </w:pPr>
          </w:p>
          <w:p w14:paraId="0F0DD78F" w14:textId="77777777" w:rsidR="00037AC4" w:rsidRPr="00AA2252" w:rsidRDefault="00037AC4"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21133C5A" w14:textId="77777777" w:rsidR="00037AC4" w:rsidRPr="003A443E" w:rsidRDefault="00037AC4">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FF1365" w14:textId="77777777" w:rsidR="00037AC4" w:rsidRPr="003A443E" w:rsidRDefault="00037AC4">
            <w:pPr>
              <w:spacing w:before="0" w:after="0"/>
              <w:rPr>
                <w:rFonts w:ascii="Arial" w:hAnsi="Arial" w:cs="Arial"/>
                <w:color w:val="000000"/>
                <w:sz w:val="14"/>
                <w:szCs w:val="14"/>
              </w:rPr>
            </w:pPr>
          </w:p>
          <w:p w14:paraId="49980D91" w14:textId="77777777" w:rsidR="00037AC4" w:rsidRPr="003A443E" w:rsidRDefault="00037AC4">
            <w:pPr>
              <w:spacing w:before="0" w:after="0"/>
              <w:rPr>
                <w:rFonts w:ascii="Arial" w:hAnsi="Arial" w:cs="Arial"/>
                <w:color w:val="000000"/>
                <w:sz w:val="14"/>
                <w:szCs w:val="14"/>
              </w:rPr>
            </w:pPr>
          </w:p>
          <w:p w14:paraId="694D4186" w14:textId="77777777" w:rsidR="00037AC4" w:rsidRPr="003A443E" w:rsidRDefault="00037AC4">
            <w:pPr>
              <w:spacing w:before="0" w:after="0"/>
              <w:rPr>
                <w:rFonts w:ascii="Arial" w:hAnsi="Arial" w:cs="Arial"/>
                <w:color w:val="000000"/>
                <w:sz w:val="14"/>
                <w:szCs w:val="14"/>
              </w:rPr>
            </w:pPr>
          </w:p>
          <w:p w14:paraId="53D7A751" w14:textId="77777777" w:rsidR="00037AC4" w:rsidRDefault="00037AC4">
            <w:pPr>
              <w:spacing w:before="0" w:after="0"/>
              <w:rPr>
                <w:rFonts w:ascii="Arial" w:hAnsi="Arial" w:cs="Arial"/>
                <w:color w:val="000000"/>
                <w:sz w:val="14"/>
                <w:szCs w:val="14"/>
              </w:rPr>
            </w:pPr>
          </w:p>
          <w:p w14:paraId="133AAF03" w14:textId="77777777" w:rsidR="00037AC4" w:rsidRPr="003A443E" w:rsidRDefault="00037AC4">
            <w:pPr>
              <w:spacing w:before="0" w:after="0"/>
              <w:rPr>
                <w:rFonts w:ascii="Arial" w:hAnsi="Arial" w:cs="Arial"/>
                <w:color w:val="000000"/>
                <w:sz w:val="14"/>
                <w:szCs w:val="14"/>
              </w:rPr>
            </w:pPr>
          </w:p>
          <w:p w14:paraId="4D58BEBC" w14:textId="77777777" w:rsidR="00037AC4" w:rsidRPr="003A443E" w:rsidRDefault="00037AC4">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609A186C" w14:textId="77777777" w:rsidR="00037AC4" w:rsidRPr="003A443E" w:rsidRDefault="00037AC4">
            <w:pPr>
              <w:spacing w:before="0" w:after="0"/>
              <w:rPr>
                <w:rFonts w:ascii="Arial" w:hAnsi="Arial" w:cs="Arial"/>
                <w:color w:val="000000"/>
                <w:sz w:val="14"/>
                <w:szCs w:val="14"/>
              </w:rPr>
            </w:pPr>
          </w:p>
          <w:p w14:paraId="12A7D72E" w14:textId="77777777" w:rsidR="00037AC4" w:rsidRPr="003A443E" w:rsidRDefault="00037AC4">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BF6C16C" w14:textId="77777777" w:rsidR="00037AC4" w:rsidRDefault="00037AC4">
            <w:pPr>
              <w:spacing w:before="0" w:after="0"/>
              <w:rPr>
                <w:rFonts w:ascii="Arial" w:hAnsi="Arial" w:cs="Arial"/>
                <w:color w:val="000000"/>
                <w:sz w:val="14"/>
                <w:szCs w:val="14"/>
              </w:rPr>
            </w:pPr>
          </w:p>
          <w:p w14:paraId="54673189" w14:textId="77777777" w:rsidR="00037AC4" w:rsidRPr="003A443E" w:rsidRDefault="00037AC4">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15E444CA" w14:textId="77777777" w:rsidR="00037AC4" w:rsidRPr="003A443E" w:rsidRDefault="00037AC4">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712FC210" w14:textId="77777777" w:rsidR="00037AC4" w:rsidRDefault="00037AC4">
            <w:pPr>
              <w:spacing w:before="0" w:after="0"/>
              <w:rPr>
                <w:rFonts w:ascii="Arial" w:hAnsi="Arial" w:cs="Arial"/>
                <w:color w:val="000000"/>
              </w:rPr>
            </w:pPr>
          </w:p>
          <w:p w14:paraId="5034C0FE" w14:textId="77777777" w:rsidR="00037AC4" w:rsidRDefault="00037AC4">
            <w:pPr>
              <w:spacing w:before="0" w:after="0"/>
              <w:rPr>
                <w:rFonts w:ascii="Arial" w:hAnsi="Arial" w:cs="Arial"/>
                <w:color w:val="000000"/>
                <w:sz w:val="14"/>
                <w:szCs w:val="14"/>
              </w:rPr>
            </w:pPr>
          </w:p>
          <w:p w14:paraId="12DCC0BE" w14:textId="77777777" w:rsidR="00037AC4" w:rsidRPr="003A443E" w:rsidRDefault="00037AC4"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39DB0527" w14:textId="77777777" w:rsidR="00037AC4" w:rsidRPr="003A443E" w:rsidRDefault="00037AC4"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226171A0" w14:textId="77777777" w:rsidR="00037AC4" w:rsidRPr="003A443E" w:rsidRDefault="00037AC4" w:rsidP="005E2955">
            <w:pPr>
              <w:spacing w:before="0" w:after="0"/>
              <w:rPr>
                <w:rFonts w:ascii="Arial" w:hAnsi="Arial" w:cs="Arial"/>
                <w:color w:val="000000"/>
              </w:rPr>
            </w:pPr>
            <w:r w:rsidRPr="003A443E">
              <w:rPr>
                <w:rFonts w:ascii="Arial" w:hAnsi="Arial" w:cs="Arial"/>
                <w:color w:val="000000"/>
                <w:sz w:val="14"/>
                <w:szCs w:val="14"/>
              </w:rPr>
              <w:t>[………..…]</w:t>
            </w:r>
          </w:p>
          <w:p w14:paraId="0F50D368" w14:textId="77777777" w:rsidR="00037AC4" w:rsidRDefault="00037AC4" w:rsidP="006B4D39">
            <w:pPr>
              <w:spacing w:before="0" w:after="0"/>
              <w:rPr>
                <w:rFonts w:ascii="Arial" w:hAnsi="Arial" w:cs="Arial"/>
                <w:color w:val="000000"/>
                <w:sz w:val="14"/>
                <w:szCs w:val="14"/>
              </w:rPr>
            </w:pPr>
          </w:p>
          <w:p w14:paraId="2ACAECD0" w14:textId="77777777" w:rsidR="00037AC4" w:rsidRDefault="00037AC4" w:rsidP="006B4D39">
            <w:pPr>
              <w:spacing w:before="0" w:after="0"/>
              <w:rPr>
                <w:rFonts w:ascii="Arial" w:hAnsi="Arial" w:cs="Arial"/>
                <w:color w:val="000000"/>
                <w:sz w:val="14"/>
                <w:szCs w:val="14"/>
              </w:rPr>
            </w:pPr>
          </w:p>
          <w:p w14:paraId="45EBAB99" w14:textId="77777777" w:rsidR="00037AC4" w:rsidRPr="003A443E" w:rsidRDefault="00037AC4" w:rsidP="006B4D39">
            <w:pPr>
              <w:spacing w:before="0" w:after="0"/>
              <w:rPr>
                <w:rFonts w:ascii="Arial" w:hAnsi="Arial" w:cs="Arial"/>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D22E3B8" w14:textId="77777777" w:rsidR="00037AC4" w:rsidRDefault="00037AC4" w:rsidP="006B4D39">
            <w:pPr>
              <w:spacing w:before="0" w:after="0"/>
              <w:rPr>
                <w:rFonts w:ascii="Arial" w:hAnsi="Arial" w:cs="Arial"/>
                <w:color w:val="000000"/>
                <w:sz w:val="14"/>
                <w:szCs w:val="14"/>
              </w:rPr>
            </w:pPr>
          </w:p>
          <w:p w14:paraId="3E871390" w14:textId="77777777" w:rsidR="00037AC4" w:rsidRPr="003A443E" w:rsidRDefault="00037AC4" w:rsidP="006B4D39">
            <w:pPr>
              <w:spacing w:before="0" w:after="0"/>
              <w:rPr>
                <w:rFonts w:ascii="Arial" w:hAnsi="Arial" w:cs="Arial"/>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F064FC1"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102E9428" w14:textId="77777777" w:rsidR="00037AC4" w:rsidRDefault="00037AC4">
            <w:pPr>
              <w:rPr>
                <w:rFonts w:ascii="Arial" w:hAnsi="Arial" w:cs="Arial"/>
                <w:color w:val="000000"/>
                <w:sz w:val="14"/>
                <w:szCs w:val="14"/>
              </w:rPr>
            </w:pPr>
          </w:p>
          <w:p w14:paraId="65F66B5D" w14:textId="77777777" w:rsidR="00037AC4" w:rsidRPr="003A443E" w:rsidRDefault="00037AC4"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14:paraId="3981CEC3" w14:textId="77777777" w:rsidR="00037AC4" w:rsidRDefault="00037AC4" w:rsidP="005E2955">
            <w:pPr>
              <w:spacing w:before="0" w:after="0"/>
              <w:rPr>
                <w:rFonts w:ascii="Arial" w:hAnsi="Arial" w:cs="Arial"/>
                <w:color w:val="000000"/>
                <w:sz w:val="14"/>
                <w:szCs w:val="14"/>
              </w:rPr>
            </w:pPr>
          </w:p>
          <w:p w14:paraId="43E5F1F8" w14:textId="77777777" w:rsidR="00037AC4" w:rsidRPr="003A443E" w:rsidRDefault="00037AC4"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67809CD8" w14:textId="77777777" w:rsidR="00037AC4" w:rsidRPr="003A443E" w:rsidRDefault="00037AC4"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4C0DFDEF" w14:textId="77777777" w:rsidR="00037AC4" w:rsidRPr="005E2955" w:rsidRDefault="00037AC4"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037AC4" w14:paraId="64E4B114"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4D9883" w14:textId="77777777" w:rsidR="00037AC4" w:rsidRPr="003A443E" w:rsidRDefault="00037AC4">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75E08E7C" w14:textId="77777777" w:rsidR="00037AC4" w:rsidRPr="003A443E" w:rsidRDefault="00037AC4">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C73465" w14:textId="77777777" w:rsidR="00037AC4" w:rsidRPr="003A443E" w:rsidRDefault="00037AC4">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6F31CF25"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t>[………………]</w:t>
            </w:r>
          </w:p>
        </w:tc>
      </w:tr>
      <w:tr w:rsidR="00037AC4" w:rsidRPr="003A443E" w14:paraId="6CA902EC"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A492C" w14:textId="77777777" w:rsidR="00037AC4" w:rsidRPr="003A443E" w:rsidRDefault="00037AC4"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6C85EEF4" w14:textId="77777777" w:rsidR="00037AC4" w:rsidRPr="003A443E" w:rsidRDefault="00037AC4"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92CFBE7" w14:textId="77777777" w:rsidR="00037AC4" w:rsidRPr="003A443E" w:rsidRDefault="00037AC4">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7DC8B118" w14:textId="77777777" w:rsidR="00037AC4" w:rsidRPr="003A443E" w:rsidRDefault="00037AC4"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73EE04E" w14:textId="77777777" w:rsidR="00037AC4" w:rsidRPr="003A443E" w:rsidRDefault="00037AC4"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622FCA1B" w14:textId="77777777" w:rsidR="00037AC4" w:rsidRPr="003A443E" w:rsidRDefault="00037AC4">
            <w:pPr>
              <w:spacing w:before="0" w:after="0"/>
              <w:rPr>
                <w:rFonts w:ascii="Arial" w:hAnsi="Arial" w:cs="Arial"/>
                <w:color w:val="000000"/>
                <w:sz w:val="14"/>
                <w:szCs w:val="14"/>
              </w:rPr>
            </w:pPr>
          </w:p>
          <w:p w14:paraId="5E69495F" w14:textId="77777777" w:rsidR="00037AC4" w:rsidRPr="003A443E" w:rsidRDefault="00037AC4"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08309A01" w14:textId="77777777" w:rsidR="00037AC4" w:rsidRPr="003A443E" w:rsidRDefault="00037AC4">
            <w:pPr>
              <w:rPr>
                <w:rFonts w:ascii="Arial" w:hAnsi="Arial" w:cs="Arial"/>
                <w:b/>
                <w:color w:val="000000"/>
                <w:sz w:val="15"/>
                <w:szCs w:val="15"/>
              </w:rPr>
            </w:pPr>
          </w:p>
          <w:p w14:paraId="4B90DFB2" w14:textId="77777777" w:rsidR="00037AC4" w:rsidRPr="003A443E" w:rsidRDefault="00037AC4">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E28682" w14:textId="77777777" w:rsidR="00037AC4" w:rsidRPr="003A443E" w:rsidRDefault="00037AC4">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004EF0B6" w14:textId="77777777" w:rsidR="00037AC4" w:rsidRPr="003A443E" w:rsidRDefault="00037AC4">
            <w:pPr>
              <w:rPr>
                <w:rFonts w:ascii="Arial" w:hAnsi="Arial" w:cs="Arial"/>
                <w:color w:val="000000"/>
                <w:sz w:val="15"/>
                <w:szCs w:val="15"/>
              </w:rPr>
            </w:pPr>
          </w:p>
          <w:p w14:paraId="6F753488" w14:textId="77777777" w:rsidR="00037AC4" w:rsidRPr="003A443E" w:rsidRDefault="00037AC4">
            <w:pPr>
              <w:rPr>
                <w:rFonts w:ascii="Arial" w:hAnsi="Arial" w:cs="Arial"/>
                <w:color w:val="000000"/>
                <w:sz w:val="15"/>
                <w:szCs w:val="15"/>
              </w:rPr>
            </w:pPr>
          </w:p>
          <w:p w14:paraId="7E6D2B02" w14:textId="77777777" w:rsidR="00037AC4" w:rsidRPr="00BB639E" w:rsidRDefault="00037AC4">
            <w:pPr>
              <w:rPr>
                <w:rFonts w:ascii="Arial" w:hAnsi="Arial" w:cs="Arial"/>
                <w:color w:val="000000"/>
                <w:sz w:val="4"/>
                <w:szCs w:val="4"/>
              </w:rPr>
            </w:pPr>
          </w:p>
          <w:p w14:paraId="3D17DFA4"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7EB706A"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E448A8A"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683CFE3"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29CB05C4" w14:textId="77777777" w:rsidR="00037AC4" w:rsidRPr="003A443E" w:rsidRDefault="00037AC4"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037AC4" w14:paraId="5D0DD147"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205F5" w14:textId="77777777" w:rsidR="00037AC4" w:rsidRPr="000953DC" w:rsidRDefault="00037AC4">
            <w:pPr>
              <w:pStyle w:val="NormalLeft"/>
              <w:jc w:val="both"/>
              <w:rPr>
                <w:rFonts w:ascii="Arial" w:hAnsi="Arial" w:cs="Arial"/>
                <w:b/>
                <w:sz w:val="15"/>
                <w:szCs w:val="15"/>
              </w:rPr>
            </w:pPr>
            <w:r w:rsidRPr="000953DC">
              <w:rPr>
                <w:rStyle w:val="NormalBoldChar"/>
                <w:rFonts w:ascii="Arial"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3C0B42F9" w14:textId="77777777" w:rsidR="00037AC4" w:rsidRPr="000953DC" w:rsidRDefault="00037AC4">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15226D" w14:textId="77777777" w:rsidR="00037AC4" w:rsidRPr="000953DC" w:rsidRDefault="00037AC4">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20D66C84" w14:textId="77777777" w:rsidR="00037AC4" w:rsidRPr="000953DC" w:rsidRDefault="00037AC4">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037AC4" w14:paraId="40E8E7AF"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227C03" w14:textId="77777777" w:rsidR="00037AC4" w:rsidRPr="003A443E" w:rsidRDefault="00037AC4" w:rsidP="008E3A62">
            <w:pPr>
              <w:pStyle w:val="NormalLeft"/>
              <w:jc w:val="both"/>
              <w:rPr>
                <w:rFonts w:ascii="Arial" w:hAnsi="Arial" w:cs="Arial"/>
                <w:b/>
                <w:color w:val="000000"/>
                <w:sz w:val="15"/>
                <w:szCs w:val="15"/>
              </w:rPr>
            </w:pPr>
            <w:r w:rsidRPr="000953DC">
              <w:rPr>
                <w:rStyle w:val="NormalBoldChar"/>
                <w:rFonts w:ascii="Arial" w:hAnsi="Arial" w:cs="Arial"/>
                <w:w w:val="0"/>
                <w:sz w:val="15"/>
                <w:szCs w:val="15"/>
              </w:rPr>
              <w:t xml:space="preserve">L'operatore </w:t>
            </w:r>
            <w:r w:rsidRPr="00934658">
              <w:rPr>
                <w:rStyle w:val="NormalBoldChar"/>
                <w:rFonts w:ascii="Arial"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23FC7C86" w14:textId="77777777" w:rsidR="00037AC4" w:rsidRPr="000953DC" w:rsidRDefault="00037AC4"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41D6DB" w14:textId="77777777" w:rsidR="00037AC4" w:rsidRPr="000953DC" w:rsidRDefault="00037AC4">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0DC4F8D" w14:textId="77777777" w:rsidR="00037AC4" w:rsidRPr="000953DC" w:rsidRDefault="00037AC4">
            <w:pPr>
              <w:rPr>
                <w:rFonts w:ascii="Arial" w:hAnsi="Arial" w:cs="Arial"/>
                <w:color w:val="FF0000"/>
                <w:sz w:val="15"/>
                <w:szCs w:val="15"/>
              </w:rPr>
            </w:pPr>
          </w:p>
          <w:p w14:paraId="1EE48C59" w14:textId="77777777" w:rsidR="00037AC4" w:rsidRPr="000953DC" w:rsidRDefault="00037AC4">
            <w:r w:rsidRPr="000953DC">
              <w:rPr>
                <w:rFonts w:ascii="Arial" w:hAnsi="Arial" w:cs="Arial"/>
                <w:sz w:val="15"/>
                <w:szCs w:val="15"/>
              </w:rPr>
              <w:t xml:space="preserve"> […………………]</w:t>
            </w:r>
          </w:p>
        </w:tc>
      </w:tr>
      <w:tr w:rsidR="00037AC4" w14:paraId="072A5E39"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0CF024" w14:textId="77777777" w:rsidR="00037AC4" w:rsidRPr="003A443E" w:rsidRDefault="00037AC4">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056562DC" w14:textId="77777777" w:rsidR="00037AC4" w:rsidRPr="003A443E" w:rsidRDefault="00037AC4"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1D8E33DE" w14:textId="77777777" w:rsidR="00037AC4" w:rsidRPr="003A443E" w:rsidRDefault="00037AC4"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6889FC" w14:textId="77777777" w:rsidR="00037AC4" w:rsidRPr="003A443E" w:rsidRDefault="00037AC4">
            <w:pPr>
              <w:rPr>
                <w:rFonts w:ascii="Arial" w:hAnsi="Arial" w:cs="Arial"/>
                <w:color w:val="000000"/>
                <w:sz w:val="15"/>
                <w:szCs w:val="15"/>
              </w:rPr>
            </w:pPr>
          </w:p>
          <w:p w14:paraId="0C828D8C" w14:textId="77777777" w:rsidR="00037AC4" w:rsidRPr="003A443E" w:rsidRDefault="00037AC4">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077CF739" w14:textId="77777777" w:rsidR="00037AC4" w:rsidRPr="001D3A2B" w:rsidRDefault="00037AC4">
            <w:pPr>
              <w:rPr>
                <w:rFonts w:ascii="Arial" w:hAnsi="Arial" w:cs="Arial"/>
                <w:color w:val="000000"/>
                <w:szCs w:val="24"/>
              </w:rPr>
            </w:pPr>
          </w:p>
          <w:p w14:paraId="6025047F" w14:textId="77777777" w:rsidR="00037AC4" w:rsidRPr="003A443E" w:rsidRDefault="00037AC4">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7F6D5B43" w14:textId="77777777" w:rsidR="00037AC4" w:rsidRDefault="00037AC4" w:rsidP="00BF74E1">
      <w:pPr>
        <w:pStyle w:val="SectionTitle"/>
        <w:rPr>
          <w:rFonts w:ascii="Arial" w:hAnsi="Arial" w:cs="Arial"/>
          <w:b w:val="0"/>
          <w:caps/>
          <w:sz w:val="15"/>
          <w:szCs w:val="15"/>
        </w:rPr>
      </w:pPr>
    </w:p>
    <w:p w14:paraId="21532023" w14:textId="77777777" w:rsidR="00037AC4" w:rsidRDefault="00037AC4"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037AC4" w14:paraId="0AD44F0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04AFDE" w14:textId="77777777" w:rsidR="00037AC4" w:rsidRPr="003A443E" w:rsidRDefault="00037AC4"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DB8043" w14:textId="77777777" w:rsidR="00037AC4" w:rsidRPr="000953DC" w:rsidRDefault="00037AC4">
            <w:r w:rsidRPr="000953DC">
              <w:rPr>
                <w:rFonts w:ascii="Arial" w:hAnsi="Arial" w:cs="Arial"/>
                <w:b/>
                <w:sz w:val="15"/>
                <w:szCs w:val="15"/>
              </w:rPr>
              <w:t>Risposta:</w:t>
            </w:r>
          </w:p>
        </w:tc>
      </w:tr>
      <w:tr w:rsidR="00037AC4" w14:paraId="622CC7F9"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E96EDB" w14:textId="77777777" w:rsidR="00037AC4" w:rsidRPr="003A443E" w:rsidRDefault="00037AC4"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7"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8"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9"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0"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4E85D3" w14:textId="77777777" w:rsidR="00037AC4" w:rsidRPr="000953DC" w:rsidRDefault="00037AC4">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1270C752" w14:textId="77777777" w:rsidR="00037AC4" w:rsidRPr="000953DC" w:rsidRDefault="00037AC4">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0B9B5C33" w14:textId="77777777" w:rsidR="00037AC4" w:rsidRPr="000953DC" w:rsidRDefault="00037AC4">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037AC4" w14:paraId="20DA861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00852E" w14:textId="77777777" w:rsidR="00037AC4" w:rsidRPr="00121BF6" w:rsidRDefault="00037AC4">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0E021ADE" w14:textId="77777777" w:rsidR="00037AC4" w:rsidRPr="00121BF6" w:rsidRDefault="00037AC4">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1" w:anchor="09" w:history="1">
              <w:r w:rsidRPr="00121BF6">
                <w:rPr>
                  <w:rStyle w:val="Collegamentoipertestuale"/>
                  <w:rFonts w:ascii="Arial"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121BF6">
                <w:rPr>
                  <w:rStyle w:val="Collegamentoipertestuale"/>
                  <w:rFonts w:ascii="Arial"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1CD7285" w14:textId="77777777" w:rsidR="00037AC4" w:rsidRPr="00121BF6" w:rsidRDefault="00037AC4">
            <w:pPr>
              <w:pStyle w:val="NormalWeb1"/>
              <w:spacing w:before="0" w:after="0"/>
              <w:ind w:left="284" w:hanging="284"/>
              <w:jc w:val="both"/>
              <w:rPr>
                <w:rFonts w:ascii="Arial" w:hAnsi="Arial" w:cs="Arial"/>
                <w:color w:val="000000"/>
                <w:sz w:val="14"/>
                <w:szCs w:val="14"/>
              </w:rPr>
            </w:pPr>
          </w:p>
          <w:p w14:paraId="41AF10D0" w14:textId="77777777" w:rsidR="00037AC4" w:rsidRPr="00121BF6" w:rsidRDefault="00037AC4" w:rsidP="00F351F0">
            <w:pPr>
              <w:pStyle w:val="NormalWeb1"/>
              <w:spacing w:before="0" w:after="0"/>
              <w:jc w:val="both"/>
              <w:rPr>
                <w:rFonts w:ascii="Arial" w:hAnsi="Arial" w:cs="Arial"/>
                <w:color w:val="000000"/>
                <w:sz w:val="14"/>
                <w:szCs w:val="14"/>
              </w:rPr>
            </w:pPr>
          </w:p>
          <w:p w14:paraId="7424D3C1" w14:textId="77777777" w:rsidR="00037AC4" w:rsidRPr="00121BF6" w:rsidRDefault="00037AC4">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43DC7BF0" w14:textId="77777777" w:rsidR="00037AC4" w:rsidRPr="00121BF6" w:rsidRDefault="00037AC4">
            <w:pPr>
              <w:pStyle w:val="NormalWeb1"/>
              <w:spacing w:before="0" w:after="0"/>
              <w:ind w:left="284" w:hanging="284"/>
              <w:jc w:val="both"/>
              <w:rPr>
                <w:rFonts w:ascii="Arial" w:hAnsi="Arial" w:cs="Arial"/>
                <w:color w:val="000000"/>
                <w:sz w:val="14"/>
                <w:szCs w:val="14"/>
              </w:rPr>
            </w:pPr>
          </w:p>
          <w:p w14:paraId="7C8B8485" w14:textId="77777777" w:rsidR="00037AC4" w:rsidRPr="00121BF6" w:rsidRDefault="00037AC4">
            <w:pPr>
              <w:pStyle w:val="NormalWeb1"/>
              <w:spacing w:before="0" w:after="0"/>
              <w:ind w:left="284" w:hanging="284"/>
              <w:jc w:val="both"/>
              <w:rPr>
                <w:rFonts w:ascii="Arial" w:hAnsi="Arial" w:cs="Arial"/>
                <w:color w:val="000000"/>
                <w:sz w:val="14"/>
                <w:szCs w:val="14"/>
              </w:rPr>
            </w:pPr>
          </w:p>
          <w:p w14:paraId="0F67D675" w14:textId="77777777" w:rsidR="00037AC4" w:rsidRPr="00121BF6" w:rsidRDefault="00037AC4">
            <w:pPr>
              <w:pStyle w:val="NormalWeb1"/>
              <w:spacing w:before="0" w:after="0"/>
              <w:ind w:left="284" w:hanging="284"/>
              <w:jc w:val="both"/>
              <w:rPr>
                <w:rFonts w:ascii="Arial" w:hAnsi="Arial" w:cs="Arial"/>
                <w:color w:val="000000"/>
                <w:sz w:val="14"/>
                <w:szCs w:val="14"/>
              </w:rPr>
            </w:pPr>
          </w:p>
          <w:p w14:paraId="1D9B0EF6" w14:textId="77777777" w:rsidR="00037AC4" w:rsidRPr="00121BF6" w:rsidRDefault="00037AC4" w:rsidP="00625142">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hAnsi="Arial" w:cs="Arial"/>
                <w:color w:val="000000"/>
                <w:sz w:val="14"/>
                <w:szCs w:val="14"/>
                <w:u w:val="none"/>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6099BFA4" w14:textId="77777777" w:rsidR="00037AC4" w:rsidRPr="00121BF6" w:rsidRDefault="00037AC4">
            <w:pPr>
              <w:spacing w:before="0" w:after="0"/>
              <w:ind w:left="284" w:hanging="284"/>
              <w:jc w:val="both"/>
              <w:rPr>
                <w:rFonts w:ascii="Arial" w:hAnsi="Arial" w:cs="Arial"/>
                <w:color w:val="000000"/>
                <w:sz w:val="14"/>
                <w:szCs w:val="14"/>
              </w:rPr>
            </w:pPr>
          </w:p>
          <w:p w14:paraId="0559F356" w14:textId="77777777" w:rsidR="00037AC4" w:rsidRPr="00121BF6" w:rsidRDefault="00037AC4">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66D8EE46" w14:textId="77777777" w:rsidR="00037AC4" w:rsidRPr="00121BF6" w:rsidRDefault="00037AC4">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2B39F0F0" w14:textId="77777777" w:rsidR="00037AC4" w:rsidRPr="00121BF6" w:rsidRDefault="00037AC4">
            <w:pPr>
              <w:pStyle w:val="NormalWeb1"/>
              <w:spacing w:before="0" w:after="0"/>
              <w:ind w:left="284" w:hanging="284"/>
              <w:jc w:val="both"/>
              <w:rPr>
                <w:rFonts w:ascii="Arial" w:hAnsi="Arial" w:cs="Arial"/>
                <w:color w:val="000000"/>
                <w:sz w:val="14"/>
                <w:szCs w:val="14"/>
              </w:rPr>
            </w:pPr>
          </w:p>
          <w:p w14:paraId="68DCE42D" w14:textId="77777777" w:rsidR="00037AC4" w:rsidRPr="00121BF6" w:rsidRDefault="00037AC4">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7D2A8D00" w14:textId="77777777" w:rsidR="00037AC4" w:rsidRPr="00121BF6" w:rsidRDefault="00037AC4">
            <w:pPr>
              <w:pStyle w:val="NormalWeb1"/>
              <w:spacing w:before="0" w:after="0"/>
              <w:ind w:left="284" w:hanging="284"/>
              <w:jc w:val="both"/>
              <w:rPr>
                <w:rFonts w:ascii="Arial" w:hAnsi="Arial" w:cs="Arial"/>
                <w:color w:val="000000"/>
                <w:sz w:val="14"/>
                <w:szCs w:val="14"/>
              </w:rPr>
            </w:pPr>
          </w:p>
          <w:p w14:paraId="64704676" w14:textId="77777777" w:rsidR="00037AC4" w:rsidRPr="00121BF6" w:rsidRDefault="00037AC4">
            <w:pPr>
              <w:pStyle w:val="NormalWeb1"/>
              <w:spacing w:before="0" w:after="0"/>
              <w:ind w:left="284" w:hanging="284"/>
              <w:jc w:val="both"/>
              <w:rPr>
                <w:rFonts w:ascii="Arial" w:hAnsi="Arial" w:cs="Arial"/>
                <w:color w:val="000000"/>
                <w:sz w:val="14"/>
                <w:szCs w:val="14"/>
              </w:rPr>
            </w:pPr>
          </w:p>
          <w:p w14:paraId="424C1AAC" w14:textId="77777777" w:rsidR="00037AC4" w:rsidRPr="00121BF6" w:rsidRDefault="00037AC4">
            <w:pPr>
              <w:pStyle w:val="NormalWeb1"/>
              <w:spacing w:before="0" w:after="0"/>
              <w:ind w:left="284" w:hanging="284"/>
              <w:jc w:val="both"/>
              <w:rPr>
                <w:rFonts w:ascii="Arial" w:hAnsi="Arial" w:cs="Arial"/>
                <w:color w:val="000000"/>
                <w:sz w:val="14"/>
                <w:szCs w:val="14"/>
              </w:rPr>
            </w:pPr>
          </w:p>
          <w:p w14:paraId="7CA81159" w14:textId="77777777" w:rsidR="00037AC4" w:rsidRPr="00121BF6" w:rsidRDefault="00037AC4">
            <w:pPr>
              <w:pStyle w:val="NormalWeb1"/>
              <w:spacing w:before="0" w:after="0"/>
              <w:ind w:left="284" w:hanging="284"/>
              <w:jc w:val="both"/>
              <w:rPr>
                <w:rFonts w:ascii="Arial" w:hAnsi="Arial" w:cs="Arial"/>
                <w:color w:val="000000"/>
                <w:sz w:val="14"/>
                <w:szCs w:val="14"/>
              </w:rPr>
            </w:pPr>
          </w:p>
          <w:p w14:paraId="56AE6D81" w14:textId="77777777" w:rsidR="00037AC4" w:rsidRPr="00121BF6" w:rsidRDefault="00037AC4">
            <w:pPr>
              <w:pStyle w:val="NormalWeb1"/>
              <w:spacing w:before="0" w:after="0"/>
              <w:ind w:left="284" w:hanging="284"/>
              <w:jc w:val="both"/>
              <w:rPr>
                <w:rFonts w:ascii="Arial" w:hAnsi="Arial" w:cs="Arial"/>
                <w:color w:val="000000"/>
                <w:sz w:val="14"/>
                <w:szCs w:val="14"/>
              </w:rPr>
            </w:pPr>
          </w:p>
          <w:p w14:paraId="7CABD689" w14:textId="77777777" w:rsidR="00037AC4" w:rsidRPr="00121BF6" w:rsidRDefault="00037AC4">
            <w:pPr>
              <w:pStyle w:val="NormalWeb1"/>
              <w:spacing w:before="0" w:after="0"/>
              <w:ind w:left="284" w:hanging="284"/>
              <w:jc w:val="both"/>
              <w:rPr>
                <w:rFonts w:ascii="Arial" w:hAnsi="Arial" w:cs="Arial"/>
                <w:color w:val="000000"/>
                <w:sz w:val="14"/>
                <w:szCs w:val="14"/>
              </w:rPr>
            </w:pPr>
          </w:p>
          <w:p w14:paraId="67523C74" w14:textId="77777777" w:rsidR="00037AC4" w:rsidRPr="00121BF6" w:rsidRDefault="00037AC4">
            <w:pPr>
              <w:pStyle w:val="NormalWeb1"/>
              <w:spacing w:before="0" w:after="0"/>
              <w:ind w:left="284" w:hanging="284"/>
              <w:jc w:val="both"/>
              <w:rPr>
                <w:rFonts w:ascii="Arial" w:hAnsi="Arial" w:cs="Arial"/>
                <w:color w:val="000000"/>
                <w:sz w:val="14"/>
                <w:szCs w:val="14"/>
              </w:rPr>
            </w:pPr>
          </w:p>
          <w:p w14:paraId="58E6238D" w14:textId="77777777" w:rsidR="00037AC4" w:rsidRPr="00121BF6" w:rsidRDefault="00037AC4">
            <w:pPr>
              <w:pStyle w:val="NormalWeb1"/>
              <w:spacing w:before="0" w:after="0"/>
              <w:ind w:left="284" w:hanging="284"/>
              <w:jc w:val="both"/>
              <w:rPr>
                <w:rFonts w:ascii="Arial" w:hAnsi="Arial" w:cs="Arial"/>
                <w:color w:val="000000"/>
                <w:sz w:val="14"/>
                <w:szCs w:val="14"/>
              </w:rPr>
            </w:pPr>
          </w:p>
          <w:p w14:paraId="0FEECA44" w14:textId="77777777" w:rsidR="00037AC4" w:rsidRPr="00121BF6" w:rsidRDefault="00037AC4">
            <w:pPr>
              <w:pStyle w:val="Normal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3" w:anchor="17" w:history="1">
              <w:r w:rsidRPr="00121BF6">
                <w:rPr>
                  <w:rStyle w:val="Collegamentoipertestuale"/>
                  <w:rFonts w:ascii="Arial" w:hAnsi="Arial" w:cs="Arial"/>
                  <w:color w:val="000000"/>
                  <w:sz w:val="14"/>
                  <w:szCs w:val="14"/>
                  <w:u w:val="none"/>
                </w:rPr>
                <w:t>a legge 12 marzo 1999, n. 68</w:t>
              </w:r>
            </w:hyperlink>
          </w:p>
          <w:p w14:paraId="56D257B6" w14:textId="77777777" w:rsidR="00037AC4" w:rsidRPr="00121BF6" w:rsidRDefault="00037AC4">
            <w:pPr>
              <w:pStyle w:val="NormalWeb1"/>
              <w:spacing w:before="0" w:after="0"/>
              <w:ind w:left="284"/>
              <w:jc w:val="both"/>
              <w:rPr>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E7BC61E" w14:textId="77777777" w:rsidR="00037AC4" w:rsidRPr="00121BF6" w:rsidRDefault="00037AC4">
            <w:pPr>
              <w:pStyle w:val="NormalWeb1"/>
              <w:spacing w:before="0" w:after="0"/>
              <w:ind w:left="284" w:hanging="284"/>
              <w:jc w:val="both"/>
              <w:rPr>
                <w:color w:val="000000"/>
              </w:rPr>
            </w:pPr>
          </w:p>
          <w:p w14:paraId="4D6C6768" w14:textId="77777777" w:rsidR="00037AC4" w:rsidRPr="00121BF6" w:rsidRDefault="00037AC4">
            <w:pPr>
              <w:pStyle w:val="NormalWeb1"/>
              <w:spacing w:before="0" w:after="0"/>
              <w:jc w:val="both"/>
              <w:rPr>
                <w:rFonts w:ascii="Arial" w:hAnsi="Arial" w:cs="Arial"/>
                <w:color w:val="000000"/>
                <w:sz w:val="14"/>
                <w:szCs w:val="14"/>
              </w:rPr>
            </w:pPr>
          </w:p>
          <w:p w14:paraId="52C7D9F2" w14:textId="77777777" w:rsidR="00037AC4" w:rsidRPr="00121BF6" w:rsidRDefault="00037AC4">
            <w:pPr>
              <w:pStyle w:val="NormalWeb1"/>
              <w:spacing w:before="0" w:after="0"/>
              <w:jc w:val="both"/>
              <w:rPr>
                <w:rFonts w:ascii="Arial" w:hAnsi="Arial" w:cs="Arial"/>
                <w:color w:val="000000"/>
                <w:sz w:val="14"/>
                <w:szCs w:val="14"/>
              </w:rPr>
            </w:pPr>
          </w:p>
          <w:p w14:paraId="5800F899" w14:textId="77777777" w:rsidR="00037AC4" w:rsidRPr="00121BF6" w:rsidRDefault="00037AC4">
            <w:pPr>
              <w:pStyle w:val="NormalWeb1"/>
              <w:spacing w:before="0" w:after="0"/>
              <w:jc w:val="both"/>
              <w:rPr>
                <w:rFonts w:ascii="Arial" w:hAnsi="Arial" w:cs="Arial"/>
                <w:color w:val="000000"/>
                <w:sz w:val="14"/>
                <w:szCs w:val="14"/>
              </w:rPr>
            </w:pPr>
          </w:p>
          <w:p w14:paraId="384DDDB3" w14:textId="77777777" w:rsidR="00037AC4" w:rsidRPr="00121BF6" w:rsidRDefault="00037AC4">
            <w:pPr>
              <w:pStyle w:val="NormalWeb1"/>
              <w:spacing w:before="0" w:after="0"/>
              <w:jc w:val="both"/>
              <w:rPr>
                <w:rFonts w:ascii="Arial" w:hAnsi="Arial" w:cs="Arial"/>
                <w:color w:val="000000"/>
                <w:sz w:val="14"/>
                <w:szCs w:val="14"/>
              </w:rPr>
            </w:pPr>
          </w:p>
          <w:p w14:paraId="1E3EE6E2" w14:textId="77777777" w:rsidR="00037AC4" w:rsidRPr="00121BF6" w:rsidRDefault="00037AC4">
            <w:pPr>
              <w:pStyle w:val="NormalWeb1"/>
              <w:spacing w:before="0" w:after="0"/>
              <w:jc w:val="both"/>
              <w:rPr>
                <w:rFonts w:ascii="Arial" w:hAnsi="Arial" w:cs="Arial"/>
                <w:color w:val="000000"/>
                <w:sz w:val="14"/>
                <w:szCs w:val="14"/>
              </w:rPr>
            </w:pPr>
          </w:p>
          <w:p w14:paraId="6E2C312F" w14:textId="77777777" w:rsidR="00037AC4" w:rsidRPr="00121BF6" w:rsidRDefault="00037AC4">
            <w:pPr>
              <w:pStyle w:val="NormalWeb1"/>
              <w:spacing w:before="0" w:after="0"/>
              <w:jc w:val="both"/>
              <w:rPr>
                <w:rFonts w:ascii="Arial" w:hAnsi="Arial" w:cs="Arial"/>
                <w:color w:val="000000"/>
                <w:sz w:val="14"/>
                <w:szCs w:val="14"/>
              </w:rPr>
            </w:pPr>
          </w:p>
          <w:p w14:paraId="3067C40C" w14:textId="77777777" w:rsidR="00037AC4" w:rsidRPr="00121BF6" w:rsidRDefault="00037AC4">
            <w:pPr>
              <w:pStyle w:val="NormalWeb1"/>
              <w:spacing w:before="0" w:after="0"/>
              <w:jc w:val="both"/>
              <w:rPr>
                <w:rFonts w:ascii="Arial" w:hAnsi="Arial" w:cs="Arial"/>
                <w:color w:val="000000"/>
                <w:sz w:val="14"/>
                <w:szCs w:val="14"/>
              </w:rPr>
            </w:pPr>
          </w:p>
          <w:p w14:paraId="17D8D076" w14:textId="77777777" w:rsidR="00037AC4" w:rsidRPr="00121BF6" w:rsidRDefault="00037AC4">
            <w:pPr>
              <w:pStyle w:val="NormalWeb1"/>
              <w:spacing w:before="0" w:after="0"/>
              <w:jc w:val="both"/>
              <w:rPr>
                <w:rFonts w:ascii="Arial" w:hAnsi="Arial" w:cs="Arial"/>
                <w:color w:val="000000"/>
                <w:sz w:val="14"/>
                <w:szCs w:val="14"/>
              </w:rPr>
            </w:pPr>
          </w:p>
          <w:p w14:paraId="73C1F902" w14:textId="77777777" w:rsidR="00037AC4" w:rsidRPr="00121BF6" w:rsidRDefault="00037AC4" w:rsidP="008154AA">
            <w:pPr>
              <w:pStyle w:val="Normal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4" w:anchor="317" w:history="1">
              <w:r w:rsidRPr="00121BF6">
                <w:rPr>
                  <w:rStyle w:val="Collegamentoipertestuale"/>
                  <w:rFonts w:ascii="Arial" w:hAnsi="Arial" w:cs="Arial"/>
                  <w:color w:val="000000"/>
                  <w:sz w:val="14"/>
                  <w:szCs w:val="14"/>
                  <w:u w:val="none"/>
                </w:rPr>
                <w:t>articoli 317</w:t>
              </w:r>
            </w:hyperlink>
            <w:r w:rsidRPr="00121BF6">
              <w:rPr>
                <w:rFonts w:ascii="Arial" w:hAnsi="Arial" w:cs="Arial"/>
                <w:color w:val="000000"/>
                <w:sz w:val="14"/>
                <w:szCs w:val="14"/>
              </w:rPr>
              <w:t xml:space="preserve"> e </w:t>
            </w:r>
            <w:hyperlink r:id="rId15" w:anchor="629" w:history="1">
              <w:r w:rsidRPr="00121BF6">
                <w:rPr>
                  <w:rStyle w:val="Collegamentoipertestuale"/>
                  <w:rFonts w:ascii="Arial"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737AC021" w14:textId="77777777" w:rsidR="00037AC4" w:rsidRPr="00121BF6" w:rsidRDefault="00037AC4">
            <w:pPr>
              <w:pStyle w:val="NormalWeb1"/>
              <w:spacing w:before="0" w:after="0"/>
              <w:ind w:left="284" w:hanging="284"/>
              <w:jc w:val="both"/>
              <w:rPr>
                <w:rFonts w:ascii="Arial" w:hAnsi="Arial" w:cs="Arial"/>
                <w:color w:val="000000"/>
                <w:sz w:val="14"/>
                <w:szCs w:val="14"/>
              </w:rPr>
            </w:pPr>
          </w:p>
          <w:p w14:paraId="47299C50" w14:textId="77777777" w:rsidR="00037AC4" w:rsidRPr="00121BF6" w:rsidRDefault="00037AC4">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25E7950" w14:textId="77777777" w:rsidR="00037AC4" w:rsidRPr="00121BF6" w:rsidRDefault="00037AC4">
            <w:pPr>
              <w:pStyle w:val="NormalWeb1"/>
              <w:spacing w:before="0" w:after="0"/>
              <w:ind w:left="284" w:hanging="284"/>
              <w:jc w:val="both"/>
              <w:rPr>
                <w:rFonts w:ascii="Arial" w:hAnsi="Arial" w:cs="Arial"/>
                <w:color w:val="000000"/>
                <w:sz w:val="14"/>
                <w:szCs w:val="14"/>
              </w:rPr>
            </w:pPr>
          </w:p>
          <w:p w14:paraId="1D60BA25" w14:textId="77777777" w:rsidR="00037AC4" w:rsidRPr="00121BF6" w:rsidRDefault="00037AC4">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22D1ED3E" w14:textId="77777777" w:rsidR="00037AC4" w:rsidRPr="00121BF6" w:rsidRDefault="00037AC4">
            <w:pPr>
              <w:pStyle w:val="NormalWeb1"/>
              <w:spacing w:before="0" w:after="0"/>
              <w:ind w:left="284" w:hanging="284"/>
              <w:jc w:val="both"/>
              <w:rPr>
                <w:rFonts w:ascii="Arial" w:hAnsi="Arial" w:cs="Arial"/>
                <w:color w:val="000000"/>
                <w:sz w:val="14"/>
                <w:szCs w:val="14"/>
              </w:rPr>
            </w:pPr>
          </w:p>
          <w:p w14:paraId="6A872828" w14:textId="77777777" w:rsidR="00037AC4" w:rsidRPr="00121BF6" w:rsidRDefault="00037AC4">
            <w:pPr>
              <w:pStyle w:val="Normal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5E1C6F0E" w14:textId="77777777" w:rsidR="00037AC4" w:rsidRPr="00121BF6" w:rsidRDefault="00037AC4">
            <w:pPr>
              <w:pStyle w:val="NormalWeb1"/>
              <w:spacing w:before="0" w:after="0"/>
              <w:ind w:left="284" w:hanging="284"/>
              <w:jc w:val="both"/>
              <w:rPr>
                <w:rFonts w:ascii="Arial" w:hAnsi="Arial" w:cs="Arial"/>
                <w:color w:val="000000"/>
                <w:sz w:val="14"/>
                <w:szCs w:val="14"/>
              </w:rPr>
            </w:pPr>
          </w:p>
          <w:p w14:paraId="03DD54D7" w14:textId="77777777" w:rsidR="00037AC4" w:rsidRPr="00121BF6" w:rsidRDefault="00037AC4">
            <w:pPr>
              <w:pStyle w:val="NormalWeb1"/>
              <w:spacing w:before="0" w:after="0"/>
              <w:ind w:left="284" w:hanging="284"/>
              <w:jc w:val="both"/>
              <w:rPr>
                <w:rFonts w:ascii="Arial" w:hAnsi="Arial" w:cs="Arial"/>
                <w:color w:val="000000"/>
                <w:sz w:val="14"/>
                <w:szCs w:val="14"/>
              </w:rPr>
            </w:pPr>
          </w:p>
          <w:p w14:paraId="5D0C6D08" w14:textId="77777777" w:rsidR="00037AC4" w:rsidRPr="00121BF6" w:rsidRDefault="00037AC4">
            <w:pPr>
              <w:pStyle w:val="NormalWeb1"/>
              <w:spacing w:before="0" w:after="0"/>
              <w:ind w:left="284" w:hanging="284"/>
              <w:jc w:val="both"/>
              <w:rPr>
                <w:rFonts w:ascii="Arial" w:hAnsi="Arial" w:cs="Arial"/>
                <w:color w:val="000000"/>
                <w:sz w:val="14"/>
                <w:szCs w:val="14"/>
              </w:rPr>
            </w:pPr>
          </w:p>
          <w:p w14:paraId="40BFBD33" w14:textId="77777777" w:rsidR="00037AC4" w:rsidRPr="00121BF6" w:rsidRDefault="00037AC4">
            <w:pPr>
              <w:pStyle w:val="NormalWeb1"/>
              <w:spacing w:before="0" w:after="0"/>
              <w:ind w:left="284" w:hanging="284"/>
              <w:jc w:val="both"/>
              <w:rPr>
                <w:rFonts w:ascii="Arial" w:hAnsi="Arial" w:cs="Arial"/>
                <w:color w:val="000000"/>
                <w:sz w:val="14"/>
                <w:szCs w:val="14"/>
              </w:rPr>
            </w:pPr>
          </w:p>
          <w:p w14:paraId="16CA1995" w14:textId="77777777" w:rsidR="00037AC4" w:rsidRPr="00121BF6" w:rsidRDefault="00037AC4">
            <w:pPr>
              <w:pStyle w:val="NormalWeb1"/>
              <w:spacing w:before="0" w:after="0"/>
              <w:ind w:left="284" w:hanging="284"/>
              <w:jc w:val="both"/>
              <w:rPr>
                <w:rFonts w:ascii="Arial" w:hAnsi="Arial" w:cs="Arial"/>
                <w:color w:val="000000"/>
                <w:sz w:val="14"/>
                <w:szCs w:val="14"/>
              </w:rPr>
            </w:pPr>
          </w:p>
          <w:p w14:paraId="62442A9D" w14:textId="77777777" w:rsidR="00037AC4" w:rsidRPr="00121BF6" w:rsidRDefault="00037AC4">
            <w:pPr>
              <w:pStyle w:val="NormalWeb1"/>
              <w:spacing w:before="0" w:after="0"/>
              <w:ind w:left="284" w:hanging="284"/>
              <w:jc w:val="both"/>
              <w:rPr>
                <w:rFonts w:ascii="Arial" w:hAnsi="Arial" w:cs="Arial"/>
                <w:color w:val="000000"/>
                <w:sz w:val="14"/>
                <w:szCs w:val="14"/>
              </w:rPr>
            </w:pPr>
          </w:p>
          <w:p w14:paraId="6C23BFCB" w14:textId="77777777" w:rsidR="00037AC4" w:rsidRPr="00121BF6" w:rsidRDefault="00037AC4" w:rsidP="008F12E6">
            <w:pPr>
              <w:pStyle w:val="Normal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121BF6">
                <w:rPr>
                  <w:rStyle w:val="Collegamentoipertestuale"/>
                  <w:rFonts w:ascii="Arial"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1CB21" w14:textId="77777777" w:rsidR="00037AC4" w:rsidRPr="003A443E" w:rsidRDefault="00037AC4">
            <w:pPr>
              <w:rPr>
                <w:rFonts w:ascii="Arial" w:hAnsi="Arial" w:cs="Arial"/>
                <w:color w:val="000000"/>
                <w:sz w:val="15"/>
                <w:szCs w:val="15"/>
              </w:rPr>
            </w:pPr>
          </w:p>
          <w:p w14:paraId="385A788C" w14:textId="77777777" w:rsidR="00037AC4" w:rsidRPr="003A443E" w:rsidRDefault="00037AC4"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1CF583F"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A792402"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w:t>
            </w:r>
          </w:p>
          <w:p w14:paraId="64672044" w14:textId="77777777" w:rsidR="00037AC4" w:rsidRPr="001D3A2B" w:rsidRDefault="00037AC4" w:rsidP="005309A4">
            <w:pPr>
              <w:jc w:val="both"/>
              <w:rPr>
                <w:rFonts w:ascii="Arial" w:hAnsi="Arial" w:cs="Arial"/>
                <w:color w:val="000000"/>
                <w:sz w:val="4"/>
                <w:szCs w:val="4"/>
              </w:rPr>
            </w:pPr>
          </w:p>
          <w:p w14:paraId="634DC2BC" w14:textId="77777777" w:rsidR="00037AC4" w:rsidRPr="003A443E" w:rsidRDefault="00037AC4"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9348262"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E7ACC82"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w:t>
            </w:r>
          </w:p>
          <w:p w14:paraId="38046813" w14:textId="77777777" w:rsidR="00037AC4" w:rsidRPr="001D3A2B" w:rsidRDefault="00037AC4">
            <w:pPr>
              <w:rPr>
                <w:rFonts w:ascii="Arial" w:hAnsi="Arial" w:cs="Arial"/>
                <w:color w:val="000000"/>
                <w:sz w:val="4"/>
                <w:szCs w:val="4"/>
              </w:rPr>
            </w:pPr>
          </w:p>
          <w:p w14:paraId="1C197A5F"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18783D58" w14:textId="77777777" w:rsidR="00037AC4" w:rsidRPr="003A443E" w:rsidRDefault="00037AC4">
            <w:pPr>
              <w:spacing w:before="0" w:after="0"/>
              <w:ind w:left="284" w:hanging="284"/>
              <w:jc w:val="both"/>
              <w:rPr>
                <w:rFonts w:ascii="Arial" w:hAnsi="Arial" w:cs="Arial"/>
                <w:color w:val="000000"/>
                <w:sz w:val="14"/>
                <w:szCs w:val="14"/>
              </w:rPr>
            </w:pPr>
          </w:p>
          <w:p w14:paraId="57D62099" w14:textId="77777777" w:rsidR="00037AC4" w:rsidRPr="003A443E" w:rsidRDefault="00037AC4">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4CAD804C" w14:textId="77777777" w:rsidR="00037AC4" w:rsidRPr="003A443E" w:rsidRDefault="00037AC4">
            <w:pPr>
              <w:rPr>
                <w:rFonts w:ascii="Arial" w:hAnsi="Arial" w:cs="Arial"/>
                <w:color w:val="000000"/>
                <w:sz w:val="14"/>
                <w:szCs w:val="14"/>
              </w:rPr>
            </w:pPr>
          </w:p>
          <w:p w14:paraId="371FC0F9"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83AD05F"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358A407"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w:t>
            </w:r>
          </w:p>
          <w:p w14:paraId="5A998060" w14:textId="77777777" w:rsidR="00037AC4" w:rsidRPr="003A443E" w:rsidRDefault="00037AC4">
            <w:pPr>
              <w:rPr>
                <w:rFonts w:ascii="Arial" w:hAnsi="Arial" w:cs="Arial"/>
                <w:color w:val="000000"/>
                <w:sz w:val="14"/>
                <w:szCs w:val="14"/>
              </w:rPr>
            </w:pPr>
          </w:p>
          <w:p w14:paraId="4DDEC8ED" w14:textId="77777777" w:rsidR="00037AC4" w:rsidRPr="003A443E" w:rsidRDefault="00037AC4"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76CF1512"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w:t>
            </w:r>
          </w:p>
          <w:p w14:paraId="01683FBD" w14:textId="77777777" w:rsidR="00037AC4" w:rsidRPr="003A443E" w:rsidRDefault="00037AC4">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1761F43A" w14:textId="77777777" w:rsidR="00037AC4" w:rsidRPr="003A443E" w:rsidRDefault="00037AC4">
            <w:pPr>
              <w:rPr>
                <w:rFonts w:ascii="Arial" w:hAnsi="Arial" w:cs="Arial"/>
                <w:color w:val="000000"/>
                <w:sz w:val="14"/>
                <w:szCs w:val="14"/>
              </w:rPr>
            </w:pPr>
            <w:r w:rsidRPr="003A443E">
              <w:rPr>
                <w:rFonts w:ascii="Arial" w:hAnsi="Arial" w:cs="Arial"/>
                <w:color w:val="000000"/>
                <w:sz w:val="14"/>
                <w:szCs w:val="14"/>
              </w:rPr>
              <w:t xml:space="preserve">(numero dipendenti e/o </w:t>
            </w:r>
            <w:proofErr w:type="gramStart"/>
            <w:r w:rsidRPr="003A443E">
              <w:rPr>
                <w:rFonts w:ascii="Arial" w:hAnsi="Arial" w:cs="Arial"/>
                <w:color w:val="000000"/>
                <w:sz w:val="14"/>
                <w:szCs w:val="14"/>
              </w:rPr>
              <w:t>altro )</w:t>
            </w:r>
            <w:proofErr w:type="gramEnd"/>
            <w:r w:rsidRPr="003A443E">
              <w:rPr>
                <w:rFonts w:ascii="Arial" w:hAnsi="Arial" w:cs="Arial"/>
                <w:color w:val="000000"/>
                <w:sz w:val="14"/>
                <w:szCs w:val="14"/>
              </w:rPr>
              <w:t xml:space="preserve"> [………..…][……….…][……….…]</w:t>
            </w:r>
          </w:p>
          <w:p w14:paraId="23E32240" w14:textId="77777777" w:rsidR="00037AC4" w:rsidRPr="001D3A2B" w:rsidRDefault="00037AC4">
            <w:pPr>
              <w:rPr>
                <w:rFonts w:ascii="Arial" w:hAnsi="Arial" w:cs="Arial"/>
                <w:color w:val="000000"/>
                <w:sz w:val="4"/>
                <w:szCs w:val="4"/>
              </w:rPr>
            </w:pPr>
          </w:p>
          <w:p w14:paraId="5BA5B3AC"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EEABB70" w14:textId="77777777" w:rsidR="00037AC4" w:rsidRPr="003A443E" w:rsidRDefault="00037AC4">
            <w:pPr>
              <w:rPr>
                <w:rFonts w:ascii="Arial" w:hAnsi="Arial" w:cs="Arial"/>
                <w:color w:val="000000"/>
                <w:sz w:val="14"/>
                <w:szCs w:val="14"/>
              </w:rPr>
            </w:pPr>
          </w:p>
          <w:p w14:paraId="0E25BA11" w14:textId="77777777" w:rsidR="00037AC4" w:rsidRPr="003A443E" w:rsidRDefault="00037AC4">
            <w:pPr>
              <w:rPr>
                <w:rFonts w:ascii="Arial" w:hAnsi="Arial" w:cs="Arial"/>
                <w:color w:val="000000"/>
              </w:rPr>
            </w:pPr>
          </w:p>
          <w:p w14:paraId="585FD3C0"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6F4B41B7" w14:textId="77777777" w:rsidR="00037AC4" w:rsidRPr="003A443E" w:rsidRDefault="00037AC4">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52508EF" w14:textId="77777777" w:rsidR="00037AC4" w:rsidRPr="003A443E" w:rsidRDefault="00037AC4"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8D4919D" w14:textId="77777777" w:rsidR="00037AC4" w:rsidRPr="003A443E" w:rsidRDefault="00037AC4" w:rsidP="005309A4">
            <w:pPr>
              <w:jc w:val="both"/>
              <w:rPr>
                <w:rFonts w:ascii="Arial" w:hAnsi="Arial" w:cs="Arial"/>
                <w:strike/>
                <w:color w:val="000000"/>
                <w:sz w:val="15"/>
                <w:szCs w:val="15"/>
              </w:rPr>
            </w:pPr>
            <w:r w:rsidRPr="003A443E">
              <w:rPr>
                <w:rFonts w:ascii="Arial" w:hAnsi="Arial" w:cs="Arial"/>
                <w:color w:val="000000"/>
                <w:sz w:val="14"/>
                <w:szCs w:val="14"/>
              </w:rPr>
              <w:t>[………..…][……….…][……….…]</w:t>
            </w:r>
          </w:p>
          <w:p w14:paraId="3DE3173E" w14:textId="77777777" w:rsidR="00037AC4" w:rsidRDefault="00037AC4">
            <w:pPr>
              <w:rPr>
                <w:rFonts w:ascii="Arial" w:hAnsi="Arial" w:cs="Arial"/>
                <w:color w:val="000000"/>
                <w:sz w:val="14"/>
                <w:szCs w:val="14"/>
              </w:rPr>
            </w:pPr>
          </w:p>
          <w:p w14:paraId="4BFF6BE1" w14:textId="77777777" w:rsidR="00037AC4" w:rsidRPr="003A443E" w:rsidRDefault="00037AC4">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037AC4" w14:paraId="00C7366F"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56AA51" w14:textId="77777777" w:rsidR="00037AC4" w:rsidRPr="003A443E" w:rsidRDefault="00037AC4"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 xml:space="preserve">el medesimo operatore </w:t>
            </w:r>
            <w:proofErr w:type="gramStart"/>
            <w:r>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D0EBB2" w14:textId="77777777" w:rsidR="00037AC4" w:rsidRPr="003A443E" w:rsidRDefault="00037AC4"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0EEEF8B0" w14:textId="77777777" w:rsidR="00037AC4" w:rsidRPr="003A443E" w:rsidRDefault="00037AC4"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757FE02A"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45C7B307"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192BFE05"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47BCBD90"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2EC11C8C"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4170FB87"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266E4DA0"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70A4B5F5"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79E5791A" w14:textId="77777777" w:rsidR="00037AC4" w:rsidRDefault="00037AC4"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14:paraId="7363D972" w14:textId="77777777" w:rsidR="00037AC4" w:rsidRDefault="00037AC4" w:rsidP="00C427DB">
      <w:pPr>
        <w:jc w:val="center"/>
        <w:rPr>
          <w:rFonts w:ascii="Arial" w:hAnsi="Arial" w:cs="Arial"/>
          <w:sz w:val="17"/>
          <w:szCs w:val="17"/>
        </w:rPr>
      </w:pPr>
      <w:r>
        <w:rPr>
          <w:sz w:val="18"/>
          <w:szCs w:val="18"/>
        </w:rPr>
        <w:br w:type="page"/>
      </w:r>
      <w:r>
        <w:rPr>
          <w:sz w:val="18"/>
          <w:szCs w:val="18"/>
        </w:rPr>
        <w:lastRenderedPageBreak/>
        <w:t>Parte IV: Criteri di selezione</w:t>
      </w:r>
    </w:p>
    <w:p w14:paraId="5899E61F" w14:textId="77777777" w:rsidR="00037AC4" w:rsidRDefault="00037AC4">
      <w:pPr>
        <w:spacing w:before="0" w:after="0"/>
        <w:rPr>
          <w:rFonts w:ascii="Arial" w:hAnsi="Arial" w:cs="Arial"/>
          <w:sz w:val="17"/>
          <w:szCs w:val="17"/>
        </w:rPr>
      </w:pPr>
    </w:p>
    <w:p w14:paraId="231E08E8" w14:textId="77777777" w:rsidR="00037AC4" w:rsidRDefault="00037AC4">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5248775C" w14:textId="77777777" w:rsidR="00037AC4" w:rsidRPr="00DE4996" w:rsidRDefault="00037AC4">
      <w:pPr>
        <w:spacing w:before="0" w:after="0"/>
        <w:rPr>
          <w:rFonts w:ascii="Arial" w:hAnsi="Arial" w:cs="Arial"/>
          <w:sz w:val="16"/>
          <w:szCs w:val="16"/>
        </w:rPr>
      </w:pPr>
    </w:p>
    <w:p w14:paraId="4117DE69" w14:textId="77777777" w:rsidR="00037AC4" w:rsidRDefault="00037AC4">
      <w:pPr>
        <w:pStyle w:val="SectionTitle"/>
        <w:spacing w:before="0" w:after="0"/>
        <w:jc w:val="both"/>
        <w:rPr>
          <w:sz w:val="16"/>
          <w:szCs w:val="16"/>
        </w:rPr>
      </w:pPr>
      <w:r w:rsidRPr="00DE4996">
        <w:rPr>
          <w:rFonts w:ascii="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4BBC41C1" w14:textId="77777777" w:rsidR="00037AC4" w:rsidRDefault="00037AC4">
      <w:pPr>
        <w:pStyle w:val="Titolo1"/>
        <w:spacing w:before="0" w:after="0"/>
        <w:rPr>
          <w:sz w:val="16"/>
          <w:szCs w:val="16"/>
        </w:rPr>
      </w:pPr>
    </w:p>
    <w:p w14:paraId="10335A44" w14:textId="77777777" w:rsidR="00037AC4" w:rsidRDefault="00037AC4"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037AC4" w14:paraId="4D0472D8"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D1A8B51" w14:textId="77777777" w:rsidR="00037AC4" w:rsidRDefault="00037AC4">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E5F6723" w14:textId="77777777" w:rsidR="00037AC4" w:rsidRDefault="00037AC4">
            <w:r>
              <w:rPr>
                <w:rFonts w:ascii="Arial" w:hAnsi="Arial" w:cs="Arial"/>
                <w:b/>
                <w:sz w:val="15"/>
                <w:szCs w:val="15"/>
              </w:rPr>
              <w:t>Risposta</w:t>
            </w:r>
          </w:p>
        </w:tc>
      </w:tr>
      <w:tr w:rsidR="00037AC4" w14:paraId="149AE029"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EB6AD19" w14:textId="77777777" w:rsidR="00037AC4" w:rsidRDefault="00037AC4">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11B6FC1" w14:textId="77777777" w:rsidR="00037AC4" w:rsidRDefault="00037AC4">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14963C58" w14:textId="77777777" w:rsidR="00037AC4" w:rsidRDefault="00037AC4">
      <w:pPr>
        <w:pStyle w:val="SectionTitle"/>
        <w:spacing w:after="120"/>
        <w:jc w:val="both"/>
        <w:rPr>
          <w:rFonts w:ascii="Arial" w:hAnsi="Arial" w:cs="Arial"/>
          <w:b w:val="0"/>
          <w:caps/>
          <w:sz w:val="16"/>
          <w:szCs w:val="16"/>
        </w:rPr>
      </w:pPr>
    </w:p>
    <w:p w14:paraId="6295CAD4" w14:textId="77777777" w:rsidR="00037AC4" w:rsidRPr="003A443E" w:rsidRDefault="00037AC4">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27931AD2" w14:textId="77777777" w:rsidR="00037AC4" w:rsidRPr="003A443E" w:rsidRDefault="00037AC4"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14:paraId="6CDFB1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78A661" w14:textId="77777777" w:rsidR="00037AC4" w:rsidRDefault="00037AC4">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93CB01" w14:textId="77777777" w:rsidR="00037AC4" w:rsidRDefault="00037AC4">
            <w:r>
              <w:rPr>
                <w:rFonts w:ascii="Arial" w:hAnsi="Arial" w:cs="Arial"/>
                <w:b/>
                <w:sz w:val="15"/>
                <w:szCs w:val="15"/>
              </w:rPr>
              <w:t>Risposta</w:t>
            </w:r>
          </w:p>
        </w:tc>
      </w:tr>
      <w:tr w:rsidR="00037AC4" w14:paraId="42DB98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9D77BF" w14:textId="77777777" w:rsidR="00037AC4" w:rsidRDefault="00037AC4">
            <w:pPr>
              <w:pStyle w:val="ListParagraph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007B73A" w14:textId="77777777" w:rsidR="00037AC4" w:rsidRDefault="00037AC4">
            <w:pPr>
              <w:pStyle w:val="ListParagraph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0CE191" w14:textId="77777777" w:rsidR="00037AC4" w:rsidRDefault="00037AC4">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00366C0B" w14:textId="77777777" w:rsidR="00037AC4" w:rsidRDefault="00037AC4">
            <w:r>
              <w:rPr>
                <w:rFonts w:ascii="Arial" w:hAnsi="Arial" w:cs="Arial"/>
                <w:sz w:val="15"/>
                <w:szCs w:val="15"/>
              </w:rPr>
              <w:t>[…………][……..…][…………]</w:t>
            </w:r>
          </w:p>
        </w:tc>
      </w:tr>
      <w:tr w:rsidR="00037AC4" w14:paraId="0703E5E6"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836ECF" w14:textId="77777777" w:rsidR="00037AC4" w:rsidRDefault="00037AC4">
            <w:pPr>
              <w:pStyle w:val="ListParagraph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363EE958" w14:textId="77777777" w:rsidR="00037AC4" w:rsidRDefault="00037AC4">
            <w:pPr>
              <w:pStyle w:val="ListParagraph1"/>
              <w:tabs>
                <w:tab w:val="left" w:pos="284"/>
              </w:tabs>
              <w:ind w:left="284"/>
              <w:rPr>
                <w:rFonts w:ascii="Arial" w:hAnsi="Arial" w:cs="Arial"/>
                <w:sz w:val="15"/>
                <w:szCs w:val="15"/>
              </w:rPr>
            </w:pPr>
          </w:p>
          <w:p w14:paraId="268AAF69" w14:textId="77777777" w:rsidR="00037AC4" w:rsidRDefault="00037AC4">
            <w:pPr>
              <w:pStyle w:val="ListParagraph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31780BD6" w14:textId="77777777" w:rsidR="00037AC4" w:rsidRDefault="00037AC4">
            <w:pPr>
              <w:pStyle w:val="ListParagraph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6AEF86" w14:textId="77777777" w:rsidR="00037AC4" w:rsidRDefault="00037AC4">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5273DF44" w14:textId="77777777" w:rsidR="00037AC4" w:rsidRDefault="00037AC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24909A5" w14:textId="77777777" w:rsidR="00037AC4" w:rsidRDefault="00037AC4">
            <w:r>
              <w:rPr>
                <w:rFonts w:ascii="Arial" w:hAnsi="Arial" w:cs="Arial"/>
                <w:sz w:val="15"/>
                <w:szCs w:val="15"/>
              </w:rPr>
              <w:t>[…………][……….…][…………]</w:t>
            </w:r>
          </w:p>
        </w:tc>
      </w:tr>
    </w:tbl>
    <w:p w14:paraId="3B974BB2" w14:textId="77777777" w:rsidR="00037AC4" w:rsidRDefault="00037AC4">
      <w:pPr>
        <w:pStyle w:val="SectionTitle"/>
        <w:spacing w:before="0" w:after="0"/>
        <w:jc w:val="both"/>
        <w:rPr>
          <w:rFonts w:ascii="Arial" w:hAnsi="Arial" w:cs="Arial"/>
          <w:sz w:val="4"/>
          <w:szCs w:val="4"/>
        </w:rPr>
      </w:pPr>
    </w:p>
    <w:p w14:paraId="363FCCC6" w14:textId="77777777" w:rsidR="00037AC4" w:rsidRDefault="00037AC4">
      <w:pPr>
        <w:spacing w:before="0"/>
      </w:pPr>
    </w:p>
    <w:p w14:paraId="489F8AFE" w14:textId="77777777" w:rsidR="00037AC4" w:rsidRDefault="00037AC4">
      <w:pPr>
        <w:pStyle w:val="SectionTitle"/>
        <w:pageBreakBefore/>
        <w:spacing w:before="0" w:after="0"/>
        <w:jc w:val="both"/>
        <w:rPr>
          <w:rFonts w:ascii="Arial" w:hAnsi="Arial" w:cs="Arial"/>
          <w:b w:val="0"/>
          <w:caps/>
          <w:sz w:val="15"/>
          <w:szCs w:val="15"/>
        </w:rPr>
      </w:pPr>
    </w:p>
    <w:p w14:paraId="2BA3FB8E" w14:textId="77777777" w:rsidR="00037AC4" w:rsidRPr="000953DC" w:rsidRDefault="00037AC4"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4CF642CA" w14:textId="77777777" w:rsidR="00037AC4" w:rsidRPr="003A443E" w:rsidRDefault="00037AC4"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14:paraId="5367F0D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6D0ECF" w14:textId="77777777" w:rsidR="00037AC4" w:rsidRDefault="00037AC4">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DDE35B" w14:textId="77777777" w:rsidR="00037AC4" w:rsidRDefault="00037AC4">
            <w:r>
              <w:rPr>
                <w:rFonts w:ascii="Arial" w:hAnsi="Arial" w:cs="Arial"/>
                <w:b/>
                <w:sz w:val="15"/>
                <w:szCs w:val="15"/>
              </w:rPr>
              <w:t>Risposta</w:t>
            </w:r>
            <w:r>
              <w:rPr>
                <w:rFonts w:ascii="Arial" w:hAnsi="Arial" w:cs="Arial"/>
                <w:b/>
                <w:i/>
                <w:sz w:val="15"/>
                <w:szCs w:val="15"/>
              </w:rPr>
              <w:t>:</w:t>
            </w:r>
          </w:p>
        </w:tc>
      </w:tr>
      <w:tr w:rsidR="00037AC4" w14:paraId="5D02B47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8EB587" w14:textId="77777777" w:rsidR="00037AC4" w:rsidRDefault="00037AC4">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5ED6E4F1" w14:textId="77777777" w:rsidR="00037AC4" w:rsidRDefault="00037AC4">
            <w:pPr>
              <w:ind w:left="284" w:hanging="284"/>
              <w:rPr>
                <w:rFonts w:ascii="Arial" w:hAnsi="Arial" w:cs="Arial"/>
                <w:b/>
                <w:sz w:val="12"/>
                <w:szCs w:val="12"/>
              </w:rPr>
            </w:pPr>
          </w:p>
          <w:p w14:paraId="7519D6C7" w14:textId="77777777" w:rsidR="00037AC4" w:rsidRDefault="00037AC4">
            <w:pPr>
              <w:ind w:left="284" w:hanging="284"/>
              <w:rPr>
                <w:rFonts w:ascii="Arial" w:hAnsi="Arial" w:cs="Arial"/>
                <w:sz w:val="12"/>
                <w:szCs w:val="12"/>
              </w:rPr>
            </w:pPr>
            <w:r>
              <w:rPr>
                <w:rFonts w:ascii="Arial" w:hAnsi="Arial" w:cs="Arial"/>
                <w:b/>
                <w:sz w:val="15"/>
                <w:szCs w:val="15"/>
              </w:rPr>
              <w:t>e/o,</w:t>
            </w:r>
          </w:p>
          <w:p w14:paraId="7B517957" w14:textId="77777777" w:rsidR="00037AC4" w:rsidRDefault="00037AC4">
            <w:pPr>
              <w:ind w:left="284" w:hanging="142"/>
              <w:rPr>
                <w:rFonts w:ascii="Arial" w:hAnsi="Arial" w:cs="Arial"/>
                <w:sz w:val="12"/>
                <w:szCs w:val="12"/>
              </w:rPr>
            </w:pPr>
          </w:p>
          <w:p w14:paraId="7FA8F1EB" w14:textId="77777777" w:rsidR="00037AC4" w:rsidRDefault="00037AC4">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0F55B331" w14:textId="77777777" w:rsidR="00037AC4" w:rsidRDefault="00037AC4">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C82B27" w14:textId="77777777" w:rsidR="00037AC4" w:rsidRDefault="00037AC4">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B2C5487" w14:textId="77777777" w:rsidR="00037AC4" w:rsidRDefault="00037AC4">
            <w:pPr>
              <w:rPr>
                <w:rFonts w:ascii="Arial" w:hAnsi="Arial" w:cs="Arial"/>
                <w:sz w:val="15"/>
                <w:szCs w:val="15"/>
              </w:rPr>
            </w:pPr>
            <w:r>
              <w:rPr>
                <w:rFonts w:ascii="Arial" w:hAnsi="Arial" w:cs="Arial"/>
                <w:sz w:val="15"/>
                <w:szCs w:val="15"/>
              </w:rPr>
              <w:t>[……], [……] […] valuta</w:t>
            </w:r>
          </w:p>
          <w:p w14:paraId="7EB3A551" w14:textId="77777777" w:rsidR="00037AC4" w:rsidRDefault="00037AC4">
            <w:pPr>
              <w:rPr>
                <w:rFonts w:ascii="Arial" w:hAnsi="Arial" w:cs="Arial"/>
                <w:sz w:val="15"/>
                <w:szCs w:val="15"/>
              </w:rPr>
            </w:pPr>
          </w:p>
          <w:p w14:paraId="4CDA124E" w14:textId="77777777" w:rsidR="00037AC4" w:rsidRDefault="00037AC4">
            <w:pPr>
              <w:rPr>
                <w:rFonts w:ascii="Arial" w:hAnsi="Arial" w:cs="Arial"/>
                <w:sz w:val="15"/>
                <w:szCs w:val="15"/>
              </w:rPr>
            </w:pPr>
          </w:p>
          <w:p w14:paraId="64FD1A2B" w14:textId="77777777" w:rsidR="00037AC4" w:rsidRDefault="00037AC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CE1C9AC" w14:textId="77777777" w:rsidR="00037AC4" w:rsidRDefault="00037AC4">
            <w:r>
              <w:rPr>
                <w:rFonts w:ascii="Arial" w:hAnsi="Arial" w:cs="Arial"/>
                <w:sz w:val="15"/>
                <w:szCs w:val="15"/>
              </w:rPr>
              <w:t>[…….…][……..…][……..…]</w:t>
            </w:r>
          </w:p>
        </w:tc>
      </w:tr>
      <w:tr w:rsidR="00037AC4" w14:paraId="02063F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D1D8B3" w14:textId="77777777" w:rsidR="00037AC4" w:rsidRDefault="00037AC4"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4C732FF5" w14:textId="77777777" w:rsidR="00037AC4" w:rsidRDefault="00037AC4">
            <w:pPr>
              <w:rPr>
                <w:rFonts w:ascii="Arial" w:hAnsi="Arial" w:cs="Arial"/>
                <w:sz w:val="15"/>
                <w:szCs w:val="15"/>
              </w:rPr>
            </w:pPr>
            <w:r>
              <w:rPr>
                <w:rFonts w:ascii="Arial" w:hAnsi="Arial" w:cs="Arial"/>
                <w:b/>
                <w:sz w:val="15"/>
                <w:szCs w:val="15"/>
              </w:rPr>
              <w:t>e/o,</w:t>
            </w:r>
          </w:p>
          <w:p w14:paraId="7A03972D" w14:textId="77777777" w:rsidR="00037AC4" w:rsidRDefault="00037AC4"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76CB9CFE" w14:textId="77777777" w:rsidR="00037AC4" w:rsidRDefault="00037AC4">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52C204" w14:textId="77777777" w:rsidR="00037AC4" w:rsidRDefault="00037AC4">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0DEA1C80" w14:textId="77777777" w:rsidR="00037AC4" w:rsidRDefault="00037AC4">
            <w:pPr>
              <w:rPr>
                <w:rFonts w:ascii="Arial" w:hAnsi="Arial" w:cs="Arial"/>
                <w:sz w:val="15"/>
                <w:szCs w:val="15"/>
              </w:rPr>
            </w:pPr>
            <w:r>
              <w:rPr>
                <w:rFonts w:ascii="Arial" w:hAnsi="Arial" w:cs="Arial"/>
                <w:sz w:val="15"/>
                <w:szCs w:val="15"/>
              </w:rPr>
              <w:t>[……], [……] […] valuta</w:t>
            </w:r>
          </w:p>
          <w:p w14:paraId="69541684" w14:textId="77777777" w:rsidR="00037AC4" w:rsidRDefault="00037AC4">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59F0B2BF" w14:textId="77777777" w:rsidR="00037AC4" w:rsidRDefault="00037AC4">
            <w:r>
              <w:rPr>
                <w:rFonts w:ascii="Arial" w:hAnsi="Arial" w:cs="Arial"/>
                <w:sz w:val="15"/>
                <w:szCs w:val="15"/>
              </w:rPr>
              <w:t>[……….…][…………][…………]</w:t>
            </w:r>
          </w:p>
        </w:tc>
      </w:tr>
      <w:tr w:rsidR="00037AC4" w14:paraId="51E65FC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C68899" w14:textId="77777777" w:rsidR="00037AC4" w:rsidRDefault="00037AC4"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335DF" w14:textId="77777777" w:rsidR="00037AC4" w:rsidRDefault="00037AC4">
            <w:r>
              <w:rPr>
                <w:rFonts w:ascii="Arial" w:hAnsi="Arial" w:cs="Arial"/>
                <w:sz w:val="15"/>
                <w:szCs w:val="15"/>
              </w:rPr>
              <w:t>[……]</w:t>
            </w:r>
          </w:p>
        </w:tc>
      </w:tr>
      <w:tr w:rsidR="00037AC4" w14:paraId="235133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F58F91" w14:textId="77777777" w:rsidR="00037AC4" w:rsidRPr="000953DC" w:rsidRDefault="00037AC4" w:rsidP="00BF74E1">
            <w:pPr>
              <w:pStyle w:val="ListParagraph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20917695" w14:textId="77777777" w:rsidR="00037AC4" w:rsidRPr="000953DC" w:rsidRDefault="00037AC4">
            <w:pPr>
              <w:pStyle w:val="ListParagraph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7F01DB" w14:textId="77777777" w:rsidR="00037AC4" w:rsidRDefault="00037AC4">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2E76EC3A" w14:textId="77777777" w:rsidR="00037AC4" w:rsidRDefault="00037AC4">
            <w:r>
              <w:rPr>
                <w:rFonts w:ascii="Arial" w:hAnsi="Arial" w:cs="Arial"/>
                <w:sz w:val="15"/>
                <w:szCs w:val="15"/>
              </w:rPr>
              <w:t>[………..…][…………][……….…]</w:t>
            </w:r>
          </w:p>
        </w:tc>
      </w:tr>
      <w:tr w:rsidR="00037AC4" w14:paraId="2F455C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2BEC11" w14:textId="77777777" w:rsidR="00037AC4" w:rsidRPr="000953DC" w:rsidRDefault="00037AC4" w:rsidP="00F351F0">
            <w:pPr>
              <w:pStyle w:val="ListParagraph1"/>
              <w:numPr>
                <w:ilvl w:val="0"/>
                <w:numId w:val="4"/>
              </w:numPr>
              <w:ind w:left="284" w:hanging="284"/>
              <w:rPr>
                <w:rStyle w:val="NormalBoldChar"/>
                <w:rFonts w:ascii="Arial"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190C495B" w14:textId="77777777" w:rsidR="00037AC4" w:rsidRPr="000953DC" w:rsidRDefault="00037AC4">
            <w:r w:rsidRPr="000953DC">
              <w:rPr>
                <w:rStyle w:val="NormalBoldChar"/>
                <w:rFonts w:ascii="Arial"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66E13C" w14:textId="77777777" w:rsidR="00037AC4" w:rsidRDefault="00037AC4">
            <w:pPr>
              <w:rPr>
                <w:rFonts w:ascii="Arial" w:hAnsi="Arial" w:cs="Arial"/>
                <w:sz w:val="15"/>
                <w:szCs w:val="15"/>
              </w:rPr>
            </w:pPr>
            <w:r>
              <w:rPr>
                <w:rFonts w:ascii="Arial" w:hAnsi="Arial" w:cs="Arial"/>
                <w:sz w:val="15"/>
                <w:szCs w:val="15"/>
              </w:rPr>
              <w:t>[……] […] valuta</w:t>
            </w:r>
          </w:p>
          <w:p w14:paraId="10DB5E9E" w14:textId="77777777" w:rsidR="00037AC4" w:rsidRDefault="00037AC4">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4AC98021" w14:textId="77777777" w:rsidR="00037AC4" w:rsidRDefault="00037AC4">
            <w:pPr>
              <w:spacing w:before="0" w:after="0"/>
            </w:pPr>
            <w:r>
              <w:rPr>
                <w:rFonts w:ascii="Arial" w:hAnsi="Arial" w:cs="Arial"/>
                <w:i/>
                <w:sz w:val="15"/>
                <w:szCs w:val="15"/>
              </w:rPr>
              <w:t xml:space="preserve"> </w:t>
            </w:r>
            <w:r>
              <w:rPr>
                <w:rFonts w:ascii="Arial" w:hAnsi="Arial" w:cs="Arial"/>
                <w:sz w:val="15"/>
                <w:szCs w:val="15"/>
              </w:rPr>
              <w:t>[……….…][…………][………..…]</w:t>
            </w:r>
          </w:p>
        </w:tc>
      </w:tr>
      <w:tr w:rsidR="00037AC4" w14:paraId="199492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019898" w14:textId="77777777" w:rsidR="00037AC4" w:rsidRPr="008F12E6" w:rsidRDefault="00037AC4" w:rsidP="008F12E6">
            <w:pPr>
              <w:pStyle w:val="ListParagraph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F47ABBA" w14:textId="77777777" w:rsidR="00037AC4" w:rsidRDefault="00037AC4">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93D45D" w14:textId="77777777" w:rsidR="00037AC4" w:rsidRDefault="00037AC4">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146CCCD" w14:textId="77777777" w:rsidR="00037AC4" w:rsidRDefault="00037AC4">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042BA639" w14:textId="77777777" w:rsidR="00037AC4" w:rsidRDefault="00037AC4">
            <w:r>
              <w:rPr>
                <w:rFonts w:ascii="Arial" w:hAnsi="Arial" w:cs="Arial"/>
                <w:sz w:val="15"/>
                <w:szCs w:val="15"/>
              </w:rPr>
              <w:t>[…………..][……….…][………..…]</w:t>
            </w:r>
          </w:p>
        </w:tc>
      </w:tr>
    </w:tbl>
    <w:p w14:paraId="73CCCD7E" w14:textId="77777777" w:rsidR="00037AC4" w:rsidRDefault="00037AC4">
      <w:pPr>
        <w:pStyle w:val="SectionTitle"/>
        <w:spacing w:before="0" w:after="0"/>
        <w:jc w:val="both"/>
        <w:rPr>
          <w:rFonts w:ascii="Arial" w:hAnsi="Arial" w:cs="Arial"/>
          <w:caps/>
          <w:sz w:val="15"/>
          <w:szCs w:val="15"/>
        </w:rPr>
      </w:pPr>
    </w:p>
    <w:p w14:paraId="12F44D44" w14:textId="77777777" w:rsidR="00037AC4" w:rsidRDefault="00037AC4">
      <w:pPr>
        <w:pStyle w:val="Titolo1"/>
        <w:spacing w:before="0" w:after="0"/>
        <w:ind w:left="850"/>
        <w:rPr>
          <w:sz w:val="16"/>
          <w:szCs w:val="16"/>
        </w:rPr>
      </w:pPr>
    </w:p>
    <w:p w14:paraId="4144F229" w14:textId="77777777" w:rsidR="00037AC4" w:rsidRPr="003A443E" w:rsidRDefault="00037AC4">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D0ADB2D" w14:textId="77777777" w:rsidR="00037AC4" w:rsidRPr="003A443E" w:rsidRDefault="00037AC4">
      <w:pPr>
        <w:pStyle w:val="Titolo1"/>
        <w:spacing w:before="0" w:after="0"/>
        <w:ind w:left="850"/>
        <w:rPr>
          <w:color w:val="000000"/>
          <w:sz w:val="16"/>
          <w:szCs w:val="16"/>
        </w:rPr>
      </w:pPr>
    </w:p>
    <w:p w14:paraId="7486FD60" w14:textId="77777777" w:rsidR="00037AC4" w:rsidRPr="003A443E" w:rsidRDefault="00037AC4"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14:paraId="0FA7AE7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B33645" w14:textId="77777777" w:rsidR="00037AC4" w:rsidRDefault="00037AC4">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35F292" w14:textId="77777777" w:rsidR="00037AC4" w:rsidRDefault="00037AC4">
            <w:r>
              <w:rPr>
                <w:rFonts w:ascii="Arial" w:hAnsi="Arial" w:cs="Arial"/>
                <w:b/>
                <w:sz w:val="15"/>
                <w:szCs w:val="15"/>
              </w:rPr>
              <w:t>Risposta</w:t>
            </w:r>
            <w:r>
              <w:rPr>
                <w:rFonts w:ascii="Arial" w:hAnsi="Arial" w:cs="Arial"/>
                <w:b/>
                <w:i/>
                <w:sz w:val="15"/>
                <w:szCs w:val="15"/>
              </w:rPr>
              <w:t>:</w:t>
            </w:r>
          </w:p>
        </w:tc>
      </w:tr>
      <w:tr w:rsidR="00037AC4" w14:paraId="6458009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DD0CEF" w14:textId="77777777" w:rsidR="00037AC4" w:rsidRDefault="00037AC4">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7145F068" w14:textId="77777777" w:rsidR="00037AC4" w:rsidRDefault="00037AC4">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24BFD7" w14:textId="77777777" w:rsidR="00037AC4" w:rsidRDefault="00037AC4">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53E070E6" w14:textId="77777777" w:rsidR="00037AC4" w:rsidRDefault="00037AC4">
            <w:r>
              <w:rPr>
                <w:rFonts w:ascii="Arial" w:hAnsi="Arial" w:cs="Arial"/>
                <w:sz w:val="15"/>
                <w:szCs w:val="15"/>
              </w:rPr>
              <w:t>[…………][………..…][……….…]</w:t>
            </w:r>
          </w:p>
        </w:tc>
      </w:tr>
      <w:tr w:rsidR="00037AC4" w14:paraId="06804A1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1AB2CA" w14:textId="77777777" w:rsidR="00037AC4" w:rsidRDefault="00037AC4">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5E49A960" w14:textId="77777777" w:rsidR="00037AC4" w:rsidRDefault="00037AC4">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F3B858" w14:textId="77777777" w:rsidR="00037AC4" w:rsidRDefault="00037AC4">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02F3D41A" w14:textId="77777777" w:rsidR="00037AC4" w:rsidRDefault="00037AC4">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037AC4" w14:paraId="3A012E32"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F1C8B89" w14:textId="77777777" w:rsidR="00037AC4" w:rsidRDefault="00037AC4">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521F969" w14:textId="77777777" w:rsidR="00037AC4" w:rsidRDefault="00037AC4">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36A1E8A" w14:textId="77777777" w:rsidR="00037AC4" w:rsidRDefault="00037AC4">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9227576" w14:textId="77777777" w:rsidR="00037AC4" w:rsidRDefault="00037AC4">
                  <w:r>
                    <w:rPr>
                      <w:rFonts w:ascii="Arial" w:hAnsi="Arial" w:cs="Arial"/>
                      <w:sz w:val="15"/>
                      <w:szCs w:val="15"/>
                    </w:rPr>
                    <w:t>destinatari</w:t>
                  </w:r>
                </w:p>
              </w:tc>
            </w:tr>
            <w:tr w:rsidR="00037AC4" w14:paraId="2943D3B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A561798" w14:textId="77777777" w:rsidR="00037AC4" w:rsidRDefault="00037AC4">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3D3FD7C" w14:textId="77777777" w:rsidR="00037AC4" w:rsidRDefault="00037AC4">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6B03AA9" w14:textId="77777777" w:rsidR="00037AC4" w:rsidRDefault="00037AC4">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1C76394" w14:textId="77777777" w:rsidR="00037AC4" w:rsidRDefault="00037AC4">
                  <w:pPr>
                    <w:rPr>
                      <w:rFonts w:ascii="Arial" w:hAnsi="Arial" w:cs="Arial"/>
                      <w:sz w:val="15"/>
                      <w:szCs w:val="15"/>
                    </w:rPr>
                  </w:pPr>
                </w:p>
              </w:tc>
            </w:tr>
          </w:tbl>
          <w:p w14:paraId="2A1F1BF5" w14:textId="77777777" w:rsidR="00037AC4" w:rsidRDefault="00037AC4">
            <w:pPr>
              <w:rPr>
                <w:rFonts w:ascii="Arial" w:hAnsi="Arial" w:cs="Arial"/>
                <w:sz w:val="15"/>
                <w:szCs w:val="15"/>
              </w:rPr>
            </w:pPr>
          </w:p>
        </w:tc>
      </w:tr>
      <w:tr w:rsidR="00037AC4" w14:paraId="3A7E940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818A6" w14:textId="77777777" w:rsidR="00037AC4" w:rsidRDefault="00037AC4">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05C6512E" w14:textId="77777777" w:rsidR="00037AC4" w:rsidRDefault="00037AC4">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250005" w14:textId="77777777" w:rsidR="00037AC4" w:rsidRDefault="00037AC4">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037AC4" w14:paraId="2E2BCFF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01A16E" w14:textId="77777777" w:rsidR="00037AC4" w:rsidRDefault="00037AC4">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AC2B1" w14:textId="77777777" w:rsidR="00037AC4" w:rsidRDefault="00037AC4">
            <w:r>
              <w:rPr>
                <w:rFonts w:ascii="Arial" w:hAnsi="Arial" w:cs="Arial"/>
                <w:sz w:val="15"/>
                <w:szCs w:val="15"/>
              </w:rPr>
              <w:t>[……….…]</w:t>
            </w:r>
          </w:p>
        </w:tc>
      </w:tr>
      <w:tr w:rsidR="00037AC4" w14:paraId="3A9602B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D57A56" w14:textId="77777777" w:rsidR="00037AC4" w:rsidRDefault="00037AC4">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C32602" w14:textId="77777777" w:rsidR="00037AC4" w:rsidRDefault="00037AC4">
            <w:r>
              <w:rPr>
                <w:rFonts w:ascii="Arial" w:hAnsi="Arial" w:cs="Arial"/>
                <w:sz w:val="15"/>
                <w:szCs w:val="15"/>
              </w:rPr>
              <w:t>[……….…]</w:t>
            </w:r>
          </w:p>
        </w:tc>
      </w:tr>
      <w:tr w:rsidR="00037AC4" w14:paraId="5AC8A6C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F377E8" w14:textId="77777777" w:rsidR="00037AC4" w:rsidRDefault="00037AC4">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424BCD0F" w14:textId="77777777" w:rsidR="00037AC4" w:rsidRDefault="00037AC4">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0680C1" w14:textId="77777777" w:rsidR="00037AC4" w:rsidRDefault="00037AC4">
            <w:pPr>
              <w:rPr>
                <w:rFonts w:ascii="Arial" w:hAnsi="Arial" w:cs="Arial"/>
                <w:sz w:val="15"/>
                <w:szCs w:val="15"/>
              </w:rPr>
            </w:pPr>
            <w:r>
              <w:rPr>
                <w:rFonts w:ascii="Arial" w:hAnsi="Arial" w:cs="Arial"/>
                <w:sz w:val="15"/>
                <w:szCs w:val="15"/>
              </w:rPr>
              <w:br/>
            </w:r>
            <w:r>
              <w:rPr>
                <w:rFonts w:ascii="Arial" w:hAnsi="Arial" w:cs="Arial"/>
                <w:sz w:val="15"/>
                <w:szCs w:val="15"/>
              </w:rPr>
              <w:br/>
            </w:r>
          </w:p>
          <w:p w14:paraId="218650D2" w14:textId="77777777" w:rsidR="00037AC4" w:rsidRDefault="00037AC4">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38D74090" w14:textId="77777777" w:rsidR="00037AC4" w:rsidRDefault="00037AC4">
            <w:pPr>
              <w:rPr>
                <w:rFonts w:ascii="Arial" w:hAnsi="Arial" w:cs="Arial"/>
                <w:sz w:val="15"/>
                <w:szCs w:val="15"/>
              </w:rPr>
            </w:pPr>
          </w:p>
          <w:p w14:paraId="34D49799" w14:textId="77777777" w:rsidR="00037AC4" w:rsidRDefault="00037AC4"/>
        </w:tc>
      </w:tr>
      <w:tr w:rsidR="00037AC4" w14:paraId="5FDEFA7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29367" w14:textId="77777777" w:rsidR="00037AC4" w:rsidRDefault="00037AC4">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03CDCD55" w14:textId="77777777" w:rsidR="00037AC4" w:rsidRDefault="00037AC4">
            <w:pPr>
              <w:rPr>
                <w:rFonts w:ascii="Arial" w:hAnsi="Arial" w:cs="Arial"/>
                <w:b/>
                <w:i/>
                <w:sz w:val="15"/>
                <w:szCs w:val="15"/>
              </w:rPr>
            </w:pPr>
            <w:r>
              <w:rPr>
                <w:rFonts w:ascii="Arial" w:hAnsi="Arial" w:cs="Arial"/>
                <w:sz w:val="15"/>
                <w:szCs w:val="15"/>
              </w:rPr>
              <w:lastRenderedPageBreak/>
              <w:t>a)       lo stesso prestatore di servizi o imprenditore,</w:t>
            </w:r>
          </w:p>
          <w:p w14:paraId="094AF379" w14:textId="77777777" w:rsidR="00037AC4" w:rsidRDefault="00037AC4">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1B6B2846" w14:textId="77777777" w:rsidR="00037AC4" w:rsidRDefault="00037AC4">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F4CB8F" w14:textId="77777777" w:rsidR="00037AC4" w:rsidRDefault="00037AC4">
            <w:pPr>
              <w:rPr>
                <w:rFonts w:ascii="Arial" w:hAnsi="Arial" w:cs="Arial"/>
                <w:sz w:val="15"/>
                <w:szCs w:val="15"/>
              </w:rPr>
            </w:pPr>
            <w:r>
              <w:rPr>
                <w:rFonts w:ascii="Arial" w:hAnsi="Arial" w:cs="Arial"/>
                <w:sz w:val="15"/>
                <w:szCs w:val="15"/>
              </w:rPr>
              <w:lastRenderedPageBreak/>
              <w:br/>
            </w:r>
          </w:p>
          <w:p w14:paraId="62322DC0" w14:textId="77777777" w:rsidR="00037AC4" w:rsidRDefault="00037AC4">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3A1201E1" w14:textId="77777777" w:rsidR="00037AC4" w:rsidRDefault="00037AC4">
            <w:r>
              <w:rPr>
                <w:rFonts w:ascii="Arial" w:hAnsi="Arial" w:cs="Arial"/>
                <w:sz w:val="15"/>
                <w:szCs w:val="15"/>
              </w:rPr>
              <w:br/>
              <w:t>b) [………..…]</w:t>
            </w:r>
          </w:p>
        </w:tc>
      </w:tr>
      <w:tr w:rsidR="00037AC4" w14:paraId="004D54B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3C80E1" w14:textId="77777777" w:rsidR="00037AC4" w:rsidRDefault="00037AC4">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28E7B2" w14:textId="77777777" w:rsidR="00037AC4" w:rsidRDefault="00037AC4">
            <w:r>
              <w:rPr>
                <w:rFonts w:ascii="Arial" w:hAnsi="Arial" w:cs="Arial"/>
                <w:sz w:val="15"/>
                <w:szCs w:val="15"/>
              </w:rPr>
              <w:t>[…………..…]</w:t>
            </w:r>
          </w:p>
        </w:tc>
      </w:tr>
      <w:tr w:rsidR="00037AC4" w14:paraId="61DEBD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B86533" w14:textId="77777777" w:rsidR="00037AC4" w:rsidRDefault="00037AC4">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F1226" w14:textId="77777777" w:rsidR="00037AC4" w:rsidRDefault="00037AC4">
            <w:pPr>
              <w:spacing w:before="0" w:after="0"/>
              <w:rPr>
                <w:rFonts w:ascii="Arial" w:hAnsi="Arial" w:cs="Arial"/>
                <w:sz w:val="15"/>
                <w:szCs w:val="15"/>
              </w:rPr>
            </w:pPr>
            <w:r>
              <w:rPr>
                <w:rFonts w:ascii="Arial" w:hAnsi="Arial" w:cs="Arial"/>
                <w:sz w:val="15"/>
                <w:szCs w:val="15"/>
              </w:rPr>
              <w:t>Anno, organico medio annuo:</w:t>
            </w:r>
          </w:p>
          <w:p w14:paraId="7F37FBA4" w14:textId="77777777" w:rsidR="00037AC4" w:rsidRDefault="00037AC4">
            <w:pPr>
              <w:spacing w:before="0" w:after="0"/>
              <w:rPr>
                <w:rFonts w:ascii="Arial" w:hAnsi="Arial" w:cs="Arial"/>
                <w:sz w:val="15"/>
                <w:szCs w:val="15"/>
              </w:rPr>
            </w:pPr>
            <w:r>
              <w:rPr>
                <w:rFonts w:ascii="Arial" w:hAnsi="Arial" w:cs="Arial"/>
                <w:sz w:val="15"/>
                <w:szCs w:val="15"/>
              </w:rPr>
              <w:t>[…………],[……..…],</w:t>
            </w:r>
          </w:p>
          <w:p w14:paraId="21BDB97E" w14:textId="77777777" w:rsidR="00037AC4" w:rsidRDefault="00037AC4">
            <w:pPr>
              <w:spacing w:before="0" w:after="0"/>
              <w:rPr>
                <w:rFonts w:ascii="Arial" w:hAnsi="Arial" w:cs="Arial"/>
                <w:sz w:val="15"/>
                <w:szCs w:val="15"/>
              </w:rPr>
            </w:pPr>
            <w:r>
              <w:rPr>
                <w:rFonts w:ascii="Arial" w:hAnsi="Arial" w:cs="Arial"/>
                <w:sz w:val="15"/>
                <w:szCs w:val="15"/>
              </w:rPr>
              <w:t>[…………],[……..…],</w:t>
            </w:r>
          </w:p>
          <w:p w14:paraId="0681D471" w14:textId="77777777" w:rsidR="00037AC4" w:rsidRDefault="00037AC4">
            <w:pPr>
              <w:spacing w:before="0" w:after="0"/>
              <w:rPr>
                <w:rFonts w:ascii="Arial" w:hAnsi="Arial" w:cs="Arial"/>
                <w:sz w:val="15"/>
                <w:szCs w:val="15"/>
              </w:rPr>
            </w:pPr>
            <w:r>
              <w:rPr>
                <w:rFonts w:ascii="Arial" w:hAnsi="Arial" w:cs="Arial"/>
                <w:sz w:val="15"/>
                <w:szCs w:val="15"/>
              </w:rPr>
              <w:t>[…………],[……..…],</w:t>
            </w:r>
          </w:p>
          <w:p w14:paraId="3DBFB956" w14:textId="77777777" w:rsidR="00037AC4" w:rsidRDefault="00037AC4">
            <w:pPr>
              <w:spacing w:before="0" w:after="0"/>
              <w:rPr>
                <w:rFonts w:ascii="Arial" w:hAnsi="Arial" w:cs="Arial"/>
                <w:sz w:val="15"/>
                <w:szCs w:val="15"/>
              </w:rPr>
            </w:pPr>
            <w:r>
              <w:rPr>
                <w:rFonts w:ascii="Arial" w:hAnsi="Arial" w:cs="Arial"/>
                <w:sz w:val="15"/>
                <w:szCs w:val="15"/>
              </w:rPr>
              <w:t>Anno, numero di dirigenti</w:t>
            </w:r>
          </w:p>
          <w:p w14:paraId="7F35DA40" w14:textId="77777777" w:rsidR="00037AC4" w:rsidRDefault="00037AC4">
            <w:pPr>
              <w:spacing w:before="0" w:after="0"/>
              <w:rPr>
                <w:rFonts w:ascii="Arial" w:hAnsi="Arial" w:cs="Arial"/>
                <w:sz w:val="15"/>
                <w:szCs w:val="15"/>
              </w:rPr>
            </w:pPr>
            <w:r>
              <w:rPr>
                <w:rFonts w:ascii="Arial" w:hAnsi="Arial" w:cs="Arial"/>
                <w:sz w:val="15"/>
                <w:szCs w:val="15"/>
              </w:rPr>
              <w:t>[…………],[……..…],</w:t>
            </w:r>
          </w:p>
          <w:p w14:paraId="5002CA6D" w14:textId="77777777" w:rsidR="00037AC4" w:rsidRDefault="00037AC4">
            <w:pPr>
              <w:spacing w:before="0" w:after="0"/>
              <w:rPr>
                <w:rFonts w:ascii="Arial" w:hAnsi="Arial" w:cs="Arial"/>
                <w:sz w:val="15"/>
                <w:szCs w:val="15"/>
              </w:rPr>
            </w:pPr>
            <w:r>
              <w:rPr>
                <w:rFonts w:ascii="Arial" w:hAnsi="Arial" w:cs="Arial"/>
                <w:sz w:val="15"/>
                <w:szCs w:val="15"/>
              </w:rPr>
              <w:t>[…………],[……..…],</w:t>
            </w:r>
          </w:p>
          <w:p w14:paraId="161C9722" w14:textId="77777777" w:rsidR="00037AC4" w:rsidRDefault="00037AC4">
            <w:pPr>
              <w:spacing w:before="0" w:after="0"/>
            </w:pPr>
            <w:r>
              <w:rPr>
                <w:rFonts w:ascii="Arial" w:hAnsi="Arial" w:cs="Arial"/>
                <w:sz w:val="15"/>
                <w:szCs w:val="15"/>
              </w:rPr>
              <w:t>[…………],[……..…]</w:t>
            </w:r>
          </w:p>
        </w:tc>
      </w:tr>
      <w:tr w:rsidR="00037AC4" w14:paraId="09EB0B2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9DD81" w14:textId="77777777" w:rsidR="00037AC4" w:rsidRDefault="00037AC4">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536233" w14:textId="77777777" w:rsidR="00037AC4" w:rsidRDefault="00037AC4">
            <w:r>
              <w:rPr>
                <w:rFonts w:ascii="Arial" w:hAnsi="Arial" w:cs="Arial"/>
                <w:sz w:val="15"/>
                <w:szCs w:val="15"/>
              </w:rPr>
              <w:t>[…………]</w:t>
            </w:r>
          </w:p>
        </w:tc>
      </w:tr>
      <w:tr w:rsidR="00037AC4" w14:paraId="6BD101B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18B696" w14:textId="77777777" w:rsidR="00037AC4" w:rsidRDefault="00037AC4">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2147EB" w14:textId="77777777" w:rsidR="00037AC4" w:rsidRDefault="00037AC4">
            <w:r>
              <w:rPr>
                <w:rFonts w:ascii="Arial" w:hAnsi="Arial" w:cs="Arial"/>
                <w:sz w:val="15"/>
                <w:szCs w:val="15"/>
              </w:rPr>
              <w:t>[…………]</w:t>
            </w:r>
          </w:p>
        </w:tc>
      </w:tr>
      <w:tr w:rsidR="00037AC4" w14:paraId="02508AA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CF47F" w14:textId="77777777" w:rsidR="00037AC4" w:rsidRDefault="00037AC4">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97C8C91" w14:textId="77777777" w:rsidR="00037AC4" w:rsidRDefault="00037AC4">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1A298E1D" w14:textId="77777777" w:rsidR="00037AC4" w:rsidRDefault="00037AC4">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473DB68B" w14:textId="77777777" w:rsidR="00037AC4" w:rsidRDefault="00037AC4">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90BB54" w14:textId="77777777" w:rsidR="00037AC4" w:rsidRDefault="00037AC4">
            <w:pPr>
              <w:rPr>
                <w:rFonts w:ascii="Arial" w:hAnsi="Arial" w:cs="Arial"/>
                <w:sz w:val="15"/>
                <w:szCs w:val="15"/>
              </w:rPr>
            </w:pPr>
          </w:p>
          <w:p w14:paraId="3C6F4E46" w14:textId="77777777" w:rsidR="00037AC4" w:rsidRDefault="00037AC4">
            <w:pPr>
              <w:rPr>
                <w:rFonts w:ascii="Arial" w:hAnsi="Arial" w:cs="Arial"/>
                <w:sz w:val="15"/>
                <w:szCs w:val="15"/>
              </w:rPr>
            </w:pPr>
          </w:p>
          <w:p w14:paraId="151A9538" w14:textId="77777777" w:rsidR="00037AC4" w:rsidRDefault="00037AC4">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37DB4B41" w14:textId="77777777" w:rsidR="00037AC4" w:rsidRDefault="00037AC4">
            <w:pPr>
              <w:rPr>
                <w:rFonts w:ascii="Arial" w:hAnsi="Arial" w:cs="Arial"/>
                <w:sz w:val="15"/>
                <w:szCs w:val="15"/>
              </w:rPr>
            </w:pPr>
          </w:p>
          <w:p w14:paraId="72E2C225" w14:textId="77777777" w:rsidR="00037AC4" w:rsidRDefault="00037AC4">
            <w:pPr>
              <w:rPr>
                <w:rFonts w:ascii="Arial" w:hAnsi="Arial" w:cs="Arial"/>
                <w:sz w:val="15"/>
                <w:szCs w:val="15"/>
              </w:rPr>
            </w:pPr>
          </w:p>
          <w:p w14:paraId="003EF4DD" w14:textId="77777777" w:rsidR="00037AC4" w:rsidRDefault="00037AC4">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0A4479A9" w14:textId="77777777" w:rsidR="00037AC4" w:rsidRDefault="00037AC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FFC04C9" w14:textId="77777777" w:rsidR="00037AC4" w:rsidRDefault="00037AC4">
            <w:r>
              <w:rPr>
                <w:rFonts w:ascii="Arial" w:hAnsi="Arial" w:cs="Arial"/>
                <w:sz w:val="15"/>
                <w:szCs w:val="15"/>
              </w:rPr>
              <w:t>[……….…][……….…][…………]</w:t>
            </w:r>
          </w:p>
        </w:tc>
      </w:tr>
      <w:tr w:rsidR="00037AC4" w14:paraId="1BE8EAC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E4B62F" w14:textId="77777777" w:rsidR="00037AC4" w:rsidRDefault="00037AC4">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6F2E10C6" w14:textId="77777777" w:rsidR="00037AC4" w:rsidRDefault="00037AC4">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55467BC2" w14:textId="77777777" w:rsidR="00037AC4" w:rsidRDefault="00037AC4">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0C0696D3" w14:textId="77777777" w:rsidR="00037AC4" w:rsidRDefault="00037AC4">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D4CBDB" w14:textId="77777777" w:rsidR="00037AC4" w:rsidRDefault="00037AC4">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459D7B08" w14:textId="77777777" w:rsidR="00037AC4" w:rsidRDefault="00037AC4">
            <w:pPr>
              <w:spacing w:before="0" w:after="0"/>
              <w:rPr>
                <w:rFonts w:ascii="Arial" w:hAnsi="Arial" w:cs="Arial"/>
                <w:sz w:val="15"/>
                <w:szCs w:val="15"/>
              </w:rPr>
            </w:pPr>
          </w:p>
          <w:p w14:paraId="4585C017" w14:textId="77777777" w:rsidR="00037AC4" w:rsidRDefault="00037AC4">
            <w:pPr>
              <w:spacing w:before="0" w:after="0"/>
              <w:rPr>
                <w:rFonts w:ascii="Arial" w:hAnsi="Arial" w:cs="Arial"/>
                <w:sz w:val="15"/>
                <w:szCs w:val="15"/>
              </w:rPr>
            </w:pPr>
          </w:p>
          <w:p w14:paraId="3727188F" w14:textId="77777777" w:rsidR="00037AC4" w:rsidRDefault="00037AC4">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71E5F67F" w14:textId="77777777" w:rsidR="00037AC4" w:rsidRDefault="00037AC4">
            <w:pPr>
              <w:spacing w:before="0" w:after="0"/>
              <w:rPr>
                <w:rFonts w:ascii="Arial" w:hAnsi="Arial" w:cs="Arial"/>
                <w:sz w:val="15"/>
                <w:szCs w:val="15"/>
              </w:rPr>
            </w:pPr>
          </w:p>
          <w:p w14:paraId="1E2E4A18" w14:textId="77777777" w:rsidR="00037AC4" w:rsidRDefault="00037AC4">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0DD3A2E" w14:textId="77777777" w:rsidR="00037AC4" w:rsidRDefault="00037AC4">
            <w:pPr>
              <w:spacing w:before="0" w:after="0"/>
              <w:rPr>
                <w:rFonts w:ascii="Arial" w:hAnsi="Arial" w:cs="Arial"/>
                <w:sz w:val="15"/>
                <w:szCs w:val="15"/>
              </w:rPr>
            </w:pPr>
            <w:r>
              <w:rPr>
                <w:rFonts w:ascii="Arial" w:hAnsi="Arial" w:cs="Arial"/>
                <w:sz w:val="15"/>
                <w:szCs w:val="15"/>
              </w:rPr>
              <w:t>[………..…][………….…][………….…]</w:t>
            </w:r>
          </w:p>
          <w:p w14:paraId="720DF124" w14:textId="77777777" w:rsidR="00037AC4" w:rsidRDefault="00037AC4">
            <w:pPr>
              <w:spacing w:before="0" w:after="0"/>
            </w:pPr>
          </w:p>
        </w:tc>
      </w:tr>
      <w:tr w:rsidR="00037AC4" w:rsidRPr="003A443E" w14:paraId="798FD66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412D6" w14:textId="77777777" w:rsidR="00037AC4" w:rsidRPr="003A443E" w:rsidRDefault="00037AC4" w:rsidP="00350D7E">
            <w:pPr>
              <w:pStyle w:val="ListParagraph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52D37235" w14:textId="77777777" w:rsidR="00037AC4" w:rsidRPr="003A443E" w:rsidRDefault="00037AC4">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D14CA0" w14:textId="77777777" w:rsidR="00037AC4" w:rsidRPr="003A443E" w:rsidRDefault="00037AC4">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3C7542C8" w14:textId="77777777" w:rsidR="00037AC4" w:rsidRPr="003A443E" w:rsidRDefault="00037AC4">
            <w:pPr>
              <w:rPr>
                <w:color w:val="000000"/>
              </w:rPr>
            </w:pPr>
            <w:r w:rsidRPr="003A443E">
              <w:rPr>
                <w:rFonts w:ascii="Arial" w:hAnsi="Arial" w:cs="Arial"/>
                <w:color w:val="000000"/>
                <w:sz w:val="15"/>
                <w:szCs w:val="15"/>
              </w:rPr>
              <w:t>[…………..][……….…][………..…]</w:t>
            </w:r>
          </w:p>
        </w:tc>
      </w:tr>
    </w:tbl>
    <w:p w14:paraId="1E2064BD" w14:textId="77777777" w:rsidR="00037AC4" w:rsidRPr="003A443E" w:rsidRDefault="00037AC4">
      <w:pPr>
        <w:jc w:val="both"/>
        <w:rPr>
          <w:rFonts w:ascii="Arial" w:hAnsi="Arial" w:cs="Arial"/>
          <w:color w:val="000000"/>
          <w:sz w:val="15"/>
          <w:szCs w:val="15"/>
        </w:rPr>
      </w:pPr>
    </w:p>
    <w:p w14:paraId="5BC5794E" w14:textId="77777777" w:rsidR="00037AC4" w:rsidRPr="003A443E" w:rsidRDefault="00037AC4"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1CB8C96" w14:textId="77777777" w:rsidR="00037AC4" w:rsidRDefault="00037AC4"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37AC4" w14:paraId="56F4F3C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DD3BDF" w14:textId="77777777" w:rsidR="00037AC4" w:rsidRDefault="00037AC4">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4EAAA3" w14:textId="77777777" w:rsidR="00037AC4" w:rsidRDefault="00037AC4">
            <w:r>
              <w:rPr>
                <w:rFonts w:ascii="Arial" w:hAnsi="Arial" w:cs="Arial"/>
                <w:b/>
                <w:w w:val="0"/>
                <w:sz w:val="15"/>
                <w:szCs w:val="15"/>
              </w:rPr>
              <w:t>Risposta:</w:t>
            </w:r>
          </w:p>
        </w:tc>
      </w:tr>
      <w:tr w:rsidR="00037AC4" w14:paraId="125FFE9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8D47D" w14:textId="77777777" w:rsidR="00037AC4" w:rsidRDefault="00037AC4">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353C85EB" w14:textId="77777777" w:rsidR="00037AC4" w:rsidRDefault="00037AC4">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6DEA5F49" w14:textId="77777777" w:rsidR="00037AC4" w:rsidRDefault="00037AC4">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566855" w14:textId="77777777" w:rsidR="00037AC4" w:rsidRDefault="00037AC4">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34ED659D" w14:textId="77777777" w:rsidR="00037AC4" w:rsidRDefault="00037AC4">
            <w:r>
              <w:rPr>
                <w:rFonts w:ascii="Arial" w:hAnsi="Arial" w:cs="Arial"/>
                <w:sz w:val="15"/>
                <w:szCs w:val="15"/>
              </w:rPr>
              <w:t>[……..…][…………][…………]</w:t>
            </w:r>
          </w:p>
        </w:tc>
      </w:tr>
      <w:tr w:rsidR="00037AC4" w14:paraId="3F45DF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B7D14A" w14:textId="77777777" w:rsidR="00037AC4" w:rsidRDefault="00037AC4">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31E4A7D9" w14:textId="77777777" w:rsidR="00037AC4" w:rsidRDefault="00037AC4">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2C0810DE" w14:textId="77777777" w:rsidR="00037AC4" w:rsidRDefault="00037AC4">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7BD0BE" w14:textId="77777777" w:rsidR="00037AC4" w:rsidRDefault="00037AC4">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503D66D" w14:textId="77777777" w:rsidR="00037AC4" w:rsidRDefault="00037AC4">
            <w:r>
              <w:rPr>
                <w:rFonts w:ascii="Arial" w:hAnsi="Arial" w:cs="Arial"/>
                <w:sz w:val="15"/>
                <w:szCs w:val="15"/>
              </w:rPr>
              <w:t xml:space="preserve"> […………][……..…][……..…]</w:t>
            </w:r>
          </w:p>
        </w:tc>
      </w:tr>
    </w:tbl>
    <w:p w14:paraId="76992B8A" w14:textId="77777777" w:rsidR="00037AC4" w:rsidRDefault="00037AC4">
      <w:pPr>
        <w:rPr>
          <w:rFonts w:ascii="Arial" w:hAnsi="Arial" w:cs="Arial"/>
          <w:sz w:val="15"/>
          <w:szCs w:val="15"/>
        </w:rPr>
      </w:pPr>
    </w:p>
    <w:p w14:paraId="6D285041" w14:textId="77777777" w:rsidR="00037AC4" w:rsidRPr="00D92A41" w:rsidRDefault="00037AC4"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3E9BC905" w14:textId="77777777" w:rsidR="00037AC4" w:rsidRDefault="00037AC4"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97BA4F2" w14:textId="77777777" w:rsidR="00037AC4" w:rsidRDefault="00037AC4"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1773D9D8" w14:textId="77777777" w:rsidR="00037AC4" w:rsidRDefault="00037AC4">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037AC4" w14:paraId="7D69ECA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78E5BF" w14:textId="77777777" w:rsidR="00037AC4" w:rsidRDefault="00037AC4">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312A5A9" w14:textId="77777777" w:rsidR="00037AC4" w:rsidRDefault="00037AC4">
            <w:r>
              <w:rPr>
                <w:rFonts w:ascii="Arial" w:hAnsi="Arial" w:cs="Arial"/>
                <w:b/>
                <w:w w:val="0"/>
                <w:sz w:val="15"/>
                <w:szCs w:val="15"/>
              </w:rPr>
              <w:t>Risposta:</w:t>
            </w:r>
          </w:p>
        </w:tc>
      </w:tr>
      <w:tr w:rsidR="00037AC4" w14:paraId="1D78807F"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A7CB15" w14:textId="77777777" w:rsidR="00037AC4" w:rsidRDefault="00037AC4">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3726D971" w14:textId="77777777" w:rsidR="00037AC4" w:rsidRDefault="00037AC4">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870A4B5" w14:textId="77777777" w:rsidR="00037AC4" w:rsidRDefault="00037AC4">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46B99BB" w14:textId="77777777" w:rsidR="00037AC4" w:rsidRDefault="00037AC4">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6EF57CF0" w14:textId="77777777" w:rsidR="00037AC4" w:rsidRDefault="00037AC4">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AC6F381" w14:textId="77777777" w:rsidR="00037AC4" w:rsidRDefault="00037AC4">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32E63971" w14:textId="77777777" w:rsidR="00037AC4" w:rsidRDefault="00037AC4">
      <w:pPr>
        <w:pStyle w:val="ChapterTitle"/>
        <w:jc w:val="both"/>
        <w:rPr>
          <w:rFonts w:ascii="Arial" w:hAnsi="Arial" w:cs="Arial"/>
          <w:sz w:val="15"/>
          <w:szCs w:val="15"/>
        </w:rPr>
      </w:pPr>
    </w:p>
    <w:p w14:paraId="45366B75" w14:textId="77777777" w:rsidR="00037AC4" w:rsidRDefault="00037AC4" w:rsidP="00BF74E1">
      <w:pPr>
        <w:pStyle w:val="ChapterTitle"/>
        <w:rPr>
          <w:rFonts w:ascii="Arial" w:hAnsi="Arial" w:cs="Arial"/>
          <w:i/>
          <w:sz w:val="15"/>
          <w:szCs w:val="15"/>
        </w:rPr>
      </w:pPr>
      <w:r>
        <w:rPr>
          <w:sz w:val="19"/>
          <w:szCs w:val="19"/>
        </w:rPr>
        <w:t>Parte VI: Dichiarazioni finali</w:t>
      </w:r>
    </w:p>
    <w:p w14:paraId="53C54550" w14:textId="77777777" w:rsidR="00037AC4" w:rsidRPr="003A443E" w:rsidRDefault="00037AC4"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5200F7C9" w14:textId="77777777" w:rsidR="00037AC4" w:rsidRPr="000953DC" w:rsidRDefault="00037AC4"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0A2EBF2D" w14:textId="77777777" w:rsidR="00037AC4" w:rsidRPr="000953DC" w:rsidRDefault="00037AC4"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3E68DD11" w14:textId="77777777" w:rsidR="00037AC4" w:rsidRPr="000953DC" w:rsidRDefault="00037AC4"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7F5A619" w14:textId="77777777" w:rsidR="00037AC4" w:rsidRDefault="00037AC4"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05F1ED85" w14:textId="77777777" w:rsidR="00037AC4" w:rsidRDefault="00037AC4">
      <w:pPr>
        <w:rPr>
          <w:rFonts w:ascii="Arial" w:hAnsi="Arial" w:cs="Arial"/>
          <w:i/>
          <w:sz w:val="15"/>
          <w:szCs w:val="15"/>
        </w:rPr>
      </w:pPr>
      <w:r>
        <w:rPr>
          <w:rFonts w:ascii="Arial" w:hAnsi="Arial" w:cs="Arial"/>
          <w:i/>
          <w:sz w:val="15"/>
          <w:szCs w:val="15"/>
        </w:rPr>
        <w:t xml:space="preserve"> </w:t>
      </w:r>
    </w:p>
    <w:p w14:paraId="2D31B207" w14:textId="77777777" w:rsidR="00037AC4" w:rsidRPr="00BF74E1" w:rsidRDefault="00037AC4">
      <w:pPr>
        <w:rPr>
          <w:rFonts w:ascii="Arial" w:hAnsi="Arial" w:cs="Arial"/>
          <w:i/>
          <w:sz w:val="14"/>
          <w:szCs w:val="14"/>
        </w:rPr>
      </w:pPr>
    </w:p>
    <w:p w14:paraId="66877E8C" w14:textId="77777777" w:rsidR="00037AC4" w:rsidRPr="00BF74E1" w:rsidRDefault="00037AC4">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770EB00D" w14:textId="77777777" w:rsidR="00037AC4" w:rsidRDefault="00037AC4">
      <w:pPr>
        <w:pStyle w:val="Titrearticle"/>
        <w:jc w:val="both"/>
        <w:rPr>
          <w:rFonts w:ascii="Arial" w:hAnsi="Arial" w:cs="Arial"/>
          <w:sz w:val="15"/>
          <w:szCs w:val="15"/>
        </w:rPr>
      </w:pPr>
    </w:p>
    <w:p w14:paraId="0984D1D8" w14:textId="77777777" w:rsidR="00037AC4" w:rsidRDefault="00037AC4">
      <w:bookmarkStart w:id="3" w:name="_DV_C939"/>
      <w:bookmarkEnd w:id="3"/>
    </w:p>
    <w:sectPr w:rsidR="00037AC4" w:rsidSect="005309A4">
      <w:footerReference w:type="default" r:id="rId17"/>
      <w:pgSz w:w="12240" w:h="15840"/>
      <w:pgMar w:top="1440" w:right="1325" w:bottom="1440" w:left="1800" w:header="720" w:footer="720" w:gutter="0"/>
      <w:cols w:space="720"/>
      <w:rtlGutter/>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B571E" w14:textId="77777777" w:rsidR="00037AC4" w:rsidRDefault="00037AC4">
      <w:pPr>
        <w:spacing w:before="0" w:after="0"/>
      </w:pPr>
      <w:r>
        <w:separator/>
      </w:r>
    </w:p>
  </w:endnote>
  <w:endnote w:type="continuationSeparator" w:id="0">
    <w:p w14:paraId="307CAB89" w14:textId="77777777" w:rsidR="00037AC4" w:rsidRDefault="00037A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A83AD" w14:textId="77777777" w:rsidR="00037AC4" w:rsidRPr="00D509A5" w:rsidRDefault="00662EB0"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037AC4" w:rsidRPr="00D509A5">
      <w:rPr>
        <w:rFonts w:ascii="Calibri" w:hAnsi="Calibri"/>
        <w:sz w:val="20"/>
        <w:szCs w:val="20"/>
      </w:rPr>
      <w:instrText>PAGE   \* MERGEFORMAT</w:instrText>
    </w:r>
    <w:r w:rsidRPr="00D509A5">
      <w:rPr>
        <w:rFonts w:ascii="Calibri" w:hAnsi="Calibri"/>
        <w:sz w:val="20"/>
        <w:szCs w:val="20"/>
      </w:rPr>
      <w:fldChar w:fldCharType="separate"/>
    </w:r>
    <w:r w:rsidR="00146FAE">
      <w:rPr>
        <w:rFonts w:ascii="Calibri" w:hAnsi="Calibri"/>
        <w:noProof/>
        <w:sz w:val="20"/>
        <w:szCs w:val="20"/>
      </w:rPr>
      <w:t>1</w:t>
    </w:r>
    <w:r w:rsidRPr="00D509A5">
      <w:rPr>
        <w:rFonts w:ascii="Calibri" w:hAnsi="Calibri"/>
        <w:sz w:val="20"/>
        <w:szCs w:val="20"/>
      </w:rPr>
      <w:fldChar w:fldCharType="end"/>
    </w:r>
  </w:p>
  <w:p w14:paraId="37AA4603" w14:textId="77777777" w:rsidR="00037AC4" w:rsidRDefault="00037A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30D55" w14:textId="77777777" w:rsidR="00037AC4" w:rsidRDefault="00037AC4">
      <w:pPr>
        <w:spacing w:before="0" w:after="0"/>
      </w:pPr>
      <w:r>
        <w:separator/>
      </w:r>
    </w:p>
  </w:footnote>
  <w:footnote w:type="continuationSeparator" w:id="0">
    <w:p w14:paraId="7AB4CDE3" w14:textId="77777777" w:rsidR="00037AC4" w:rsidRDefault="00037AC4">
      <w:pPr>
        <w:spacing w:before="0" w:after="0"/>
      </w:pPr>
      <w:r>
        <w:continuationSeparator/>
      </w:r>
    </w:p>
  </w:footnote>
  <w:footnote w:id="1">
    <w:p w14:paraId="6B8F8FF6" w14:textId="77777777" w:rsidR="00037AC4" w:rsidRDefault="00037AC4" w:rsidP="005309A4">
      <w:pPr>
        <w:tabs>
          <w:tab w:val="left" w:pos="284"/>
        </w:tabs>
        <w:spacing w:before="0" w:after="0"/>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7D92C2C7" w14:textId="77777777" w:rsidR="00037AC4" w:rsidRDefault="00037AC4" w:rsidP="005309A4">
      <w:pPr>
        <w:pStyle w:val="FootnoteText1"/>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2475A96" w14:textId="77777777" w:rsidR="00037AC4" w:rsidRDefault="00037AC4" w:rsidP="005309A4">
      <w:pPr>
        <w:spacing w:before="0" w:after="0"/>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066ADD93" w14:textId="77777777" w:rsidR="00037AC4" w:rsidRDefault="00037AC4" w:rsidP="005309A4">
      <w:pPr>
        <w:tabs>
          <w:tab w:val="left" w:pos="284"/>
        </w:tabs>
        <w:spacing w:before="0" w:after="0"/>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4CC302E8" w14:textId="77777777" w:rsidR="00037AC4" w:rsidRDefault="00037AC4"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70535915" w14:textId="77777777" w:rsidR="00037AC4" w:rsidRDefault="00037AC4" w:rsidP="001F35A9">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488D713D" w14:textId="77777777" w:rsidR="00037AC4" w:rsidRPr="001F35A9" w:rsidRDefault="00037AC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53E1FAD" w14:textId="77777777" w:rsidR="00037AC4" w:rsidRPr="001F35A9" w:rsidRDefault="00037AC4"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6B522CFA" w14:textId="77777777" w:rsidR="00037AC4" w:rsidRPr="001F35A9" w:rsidRDefault="00037AC4" w:rsidP="005309A4">
      <w:pPr>
        <w:pStyle w:val="FootnoteText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4A9459D9" w14:textId="77777777" w:rsidR="00037AC4" w:rsidRDefault="00037AC4" w:rsidP="005309A4">
      <w:pPr>
        <w:pStyle w:val="FootnoteText1"/>
        <w:ind w:left="284" w:firstLine="0"/>
        <w:jc w:val="both"/>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3847AA61" w14:textId="77777777" w:rsidR="00037AC4" w:rsidRDefault="00037AC4"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30602F32" w14:textId="77777777" w:rsidR="00037AC4" w:rsidRDefault="00037AC4"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4FF507A" w14:textId="77777777" w:rsidR="00037AC4" w:rsidRDefault="00037AC4" w:rsidP="005309A4">
      <w:pPr>
        <w:spacing w:before="0" w:after="0"/>
        <w:ind w:left="284" w:hanging="284"/>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01BF44D2" w14:textId="77777777" w:rsidR="00037AC4" w:rsidRDefault="00037AC4" w:rsidP="003E60D1">
      <w:pPr>
        <w:tabs>
          <w:tab w:val="left" w:pos="284"/>
        </w:tabs>
        <w:spacing w:before="0" w:after="0"/>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1BFE05E" w14:textId="77777777" w:rsidR="00037AC4" w:rsidRDefault="00037AC4"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590F32D7" w14:textId="77777777" w:rsidR="00037AC4" w:rsidRDefault="00037AC4"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371E57E5" w14:textId="77777777" w:rsidR="00037AC4" w:rsidRDefault="00037AC4"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21EB459" w14:textId="77777777" w:rsidR="00037AC4" w:rsidRDefault="00037AC4"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0EF9911A" w14:textId="77777777" w:rsidR="00037AC4" w:rsidRDefault="00037AC4" w:rsidP="005309A4">
      <w:pPr>
        <w:tabs>
          <w:tab w:val="left" w:pos="284"/>
        </w:tabs>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174052F6" w14:textId="77777777" w:rsidR="00037AC4" w:rsidRDefault="00037AC4"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19BB69E8" w14:textId="77777777" w:rsidR="00037AC4" w:rsidRDefault="00037AC4"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45DAA825" w14:textId="77777777" w:rsidR="00037AC4" w:rsidRDefault="00037AC4" w:rsidP="005309A4">
      <w:pPr>
        <w:tabs>
          <w:tab w:val="left" w:pos="284"/>
        </w:tabs>
        <w:spacing w:before="0" w:after="0"/>
        <w:ind w:right="-57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70717C7D" w14:textId="77777777" w:rsidR="00037AC4" w:rsidRDefault="00037AC4" w:rsidP="003E60D1">
      <w:pPr>
        <w:tabs>
          <w:tab w:val="left" w:pos="284"/>
        </w:tabs>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4CC1BA93" w14:textId="77777777" w:rsidR="00037AC4" w:rsidRDefault="00037AC4" w:rsidP="003E60D1">
      <w:pPr>
        <w:spacing w:before="0" w:after="0"/>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F1F7A49" w14:textId="77777777" w:rsidR="00037AC4" w:rsidRDefault="00037AC4"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35A3170A" w14:textId="77777777" w:rsidR="00037AC4" w:rsidRDefault="00037AC4" w:rsidP="003E60D1">
      <w:pPr>
        <w:tabs>
          <w:tab w:val="left" w:pos="284"/>
        </w:tabs>
        <w:spacing w:before="0" w:after="0"/>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4CB7B047" w14:textId="77777777" w:rsidR="00037AC4" w:rsidRDefault="00037AC4" w:rsidP="003E60D1">
      <w:pPr>
        <w:spacing w:before="0" w:after="0"/>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3DF25EDF" w14:textId="77777777" w:rsidR="00037AC4" w:rsidRDefault="00037AC4"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162E6B01" w14:textId="77777777" w:rsidR="00037AC4" w:rsidRDefault="00037AC4" w:rsidP="003E60D1">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0DCBBE9D" w14:textId="77777777" w:rsidR="00037AC4" w:rsidRDefault="00037AC4" w:rsidP="00F351F0">
      <w:pPr>
        <w:ind w:left="284" w:hanging="284"/>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5C5C37D1" w14:textId="77777777" w:rsidR="00037AC4" w:rsidRDefault="00037AC4"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58D64243" w14:textId="77777777" w:rsidR="00037AC4" w:rsidRDefault="00037AC4"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2EB8EF6A" w14:textId="77777777" w:rsidR="00037AC4" w:rsidRDefault="00037AC4"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07C57EA4" w14:textId="77777777" w:rsidR="00037AC4" w:rsidRDefault="00037AC4"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3E9817D8" w14:textId="77777777" w:rsidR="00037AC4" w:rsidRDefault="00037AC4"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6BD79122" w14:textId="77777777" w:rsidR="00037AC4" w:rsidRDefault="00037AC4"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47E7B31F" w14:textId="77777777" w:rsidR="00037AC4" w:rsidRDefault="00037AC4"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1ECF8A26" w14:textId="77777777" w:rsidR="00037AC4" w:rsidRDefault="00037AC4"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1AF39E23" w14:textId="77777777" w:rsidR="00037AC4" w:rsidRDefault="00037AC4" w:rsidP="003E60D1">
      <w:pPr>
        <w:spacing w:before="0" w:after="0"/>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0F065F63" w14:textId="77777777" w:rsidR="00037AC4" w:rsidRDefault="00037AC4" w:rsidP="002E43BE">
      <w:pPr>
        <w:ind w:left="284" w:right="-574" w:hanging="284"/>
        <w:jc w:val="both"/>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2861510" w14:textId="77777777" w:rsidR="00037AC4" w:rsidRDefault="00037AC4"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6CE2ADD9" w14:textId="77777777" w:rsidR="00037AC4" w:rsidRDefault="00037AC4"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F345006" w14:textId="77777777" w:rsidR="00037AC4" w:rsidRDefault="00037AC4"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24EEE035" w14:textId="77777777" w:rsidR="00037AC4" w:rsidRDefault="00037AC4" w:rsidP="003E60D1">
      <w:pPr>
        <w:tabs>
          <w:tab w:val="left" w:pos="284"/>
        </w:tabs>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7B1C058D" w14:textId="77777777" w:rsidR="00037AC4" w:rsidRDefault="00037AC4"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cs="Times New Roman"/>
        <w:b/>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cs="Times New Roman"/>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rPr>
        <w:rFonts w:cs="Times New Roman"/>
      </w:rPr>
    </w:lvl>
    <w:lvl w:ilvl="1">
      <w:start w:val="1"/>
      <w:numFmt w:val="decimal"/>
      <w:lvlText w:val="%1.%2."/>
      <w:lvlJc w:val="left"/>
      <w:pPr>
        <w:tabs>
          <w:tab w:val="num" w:pos="0"/>
        </w:tabs>
        <w:ind w:left="850" w:hanging="850"/>
      </w:pPr>
      <w:rPr>
        <w:rFonts w:cs="Times New Roman"/>
      </w:rPr>
    </w:lvl>
    <w:lvl w:ilvl="2">
      <w:start w:val="1"/>
      <w:numFmt w:val="decimal"/>
      <w:lvlText w:val="%1.%2.%3."/>
      <w:lvlJc w:val="left"/>
      <w:pPr>
        <w:tabs>
          <w:tab w:val="num" w:pos="0"/>
        </w:tabs>
        <w:ind w:left="850" w:hanging="850"/>
      </w:pPr>
      <w:rPr>
        <w:rFonts w:cs="Times New Roman"/>
      </w:rPr>
    </w:lvl>
    <w:lvl w:ilvl="3">
      <w:start w:val="1"/>
      <w:numFmt w:val="decimal"/>
      <w:lvlText w:val="%1.%2.%3.%4."/>
      <w:lvlJc w:val="left"/>
      <w:pPr>
        <w:tabs>
          <w:tab w:val="num" w:pos="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rFonts w:cs="Times New Roman"/>
        <w:strike w:val="0"/>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b w:val="0"/>
        <w:sz w:val="1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cs="Times New Roman" w:hint="default"/>
        <w:sz w:val="15"/>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37AC4"/>
    <w:rsid w:val="000576F3"/>
    <w:rsid w:val="00076DCA"/>
    <w:rsid w:val="000953DC"/>
    <w:rsid w:val="000A7B33"/>
    <w:rsid w:val="000B5314"/>
    <w:rsid w:val="000E5FBC"/>
    <w:rsid w:val="00121BF6"/>
    <w:rsid w:val="00146FAE"/>
    <w:rsid w:val="001752F0"/>
    <w:rsid w:val="001D3A2B"/>
    <w:rsid w:val="001D56C2"/>
    <w:rsid w:val="001F35A9"/>
    <w:rsid w:val="0020224B"/>
    <w:rsid w:val="00270DA2"/>
    <w:rsid w:val="002927FB"/>
    <w:rsid w:val="002A21BC"/>
    <w:rsid w:val="002C169E"/>
    <w:rsid w:val="002D50E9"/>
    <w:rsid w:val="002E43BE"/>
    <w:rsid w:val="00316FAD"/>
    <w:rsid w:val="00350D7E"/>
    <w:rsid w:val="0036728A"/>
    <w:rsid w:val="00384132"/>
    <w:rsid w:val="003A443E"/>
    <w:rsid w:val="003B3636"/>
    <w:rsid w:val="003E60D1"/>
    <w:rsid w:val="003E7810"/>
    <w:rsid w:val="004234D1"/>
    <w:rsid w:val="004C3510"/>
    <w:rsid w:val="004D13DA"/>
    <w:rsid w:val="00516CEA"/>
    <w:rsid w:val="005309A4"/>
    <w:rsid w:val="0058406C"/>
    <w:rsid w:val="00586EB3"/>
    <w:rsid w:val="005B3B08"/>
    <w:rsid w:val="005C49E6"/>
    <w:rsid w:val="005E2955"/>
    <w:rsid w:val="00625142"/>
    <w:rsid w:val="00635C8F"/>
    <w:rsid w:val="0064014A"/>
    <w:rsid w:val="00662EB0"/>
    <w:rsid w:val="006879D2"/>
    <w:rsid w:val="006A5E21"/>
    <w:rsid w:val="006B430C"/>
    <w:rsid w:val="006B4D39"/>
    <w:rsid w:val="006F3D34"/>
    <w:rsid w:val="00766402"/>
    <w:rsid w:val="007B50B2"/>
    <w:rsid w:val="008154AA"/>
    <w:rsid w:val="00845ABC"/>
    <w:rsid w:val="0089654F"/>
    <w:rsid w:val="008C734C"/>
    <w:rsid w:val="008E3A62"/>
    <w:rsid w:val="008F12E6"/>
    <w:rsid w:val="00900583"/>
    <w:rsid w:val="00934658"/>
    <w:rsid w:val="009644B4"/>
    <w:rsid w:val="009E204E"/>
    <w:rsid w:val="00A23B3E"/>
    <w:rsid w:val="00A30CBB"/>
    <w:rsid w:val="00A35369"/>
    <w:rsid w:val="00A46950"/>
    <w:rsid w:val="00AA2252"/>
    <w:rsid w:val="00AA5F93"/>
    <w:rsid w:val="00AE5CFF"/>
    <w:rsid w:val="00B32C28"/>
    <w:rsid w:val="00B64AE6"/>
    <w:rsid w:val="00B80BA0"/>
    <w:rsid w:val="00B91406"/>
    <w:rsid w:val="00B93C57"/>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073A9"/>
    <w:rsid w:val="00D27DB2"/>
    <w:rsid w:val="00D509A5"/>
    <w:rsid w:val="00D64744"/>
    <w:rsid w:val="00D65E5C"/>
    <w:rsid w:val="00D92A41"/>
    <w:rsid w:val="00D93877"/>
    <w:rsid w:val="00DA7329"/>
    <w:rsid w:val="00DE4996"/>
    <w:rsid w:val="00E0264E"/>
    <w:rsid w:val="00E86319"/>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D6BD6D"/>
  <w15:docId w15:val="{AFC4A582-B8D8-49AF-A953-D7B575CD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color w:val="00000A"/>
      <w:kern w:val="1"/>
      <w:sz w:val="24"/>
    </w:rPr>
  </w:style>
  <w:style w:type="paragraph" w:styleId="Titolo1">
    <w:name w:val="heading 1"/>
    <w:basedOn w:val="Normale"/>
    <w:link w:val="Titolo1Carattere1"/>
    <w:uiPriority w:val="99"/>
    <w:qFormat/>
    <w:rsid w:val="004D13DA"/>
    <w:pPr>
      <w:keepNext/>
      <w:spacing w:before="360"/>
      <w:outlineLvl w:val="0"/>
    </w:pPr>
    <w:rPr>
      <w:b/>
      <w:bCs/>
      <w:smallCaps/>
      <w:szCs w:val="28"/>
    </w:rPr>
  </w:style>
  <w:style w:type="paragraph" w:styleId="Titolo2">
    <w:name w:val="heading 2"/>
    <w:basedOn w:val="Normale"/>
    <w:link w:val="Titolo2Carattere1"/>
    <w:uiPriority w:val="99"/>
    <w:qFormat/>
    <w:rsid w:val="004D13DA"/>
    <w:pPr>
      <w:keepNext/>
      <w:outlineLvl w:val="1"/>
    </w:pPr>
    <w:rPr>
      <w:b/>
      <w:bCs/>
      <w:szCs w:val="26"/>
    </w:rPr>
  </w:style>
  <w:style w:type="paragraph" w:styleId="Titolo3">
    <w:name w:val="heading 3"/>
    <w:basedOn w:val="Normale"/>
    <w:link w:val="Titolo3Carattere1"/>
    <w:uiPriority w:val="99"/>
    <w:qFormat/>
    <w:rsid w:val="004D13DA"/>
    <w:pPr>
      <w:keepNext/>
      <w:outlineLvl w:val="2"/>
    </w:pPr>
    <w:rPr>
      <w:bCs/>
      <w:i/>
    </w:rPr>
  </w:style>
  <w:style w:type="paragraph" w:styleId="Titolo4">
    <w:name w:val="heading 4"/>
    <w:basedOn w:val="Normale"/>
    <w:link w:val="Titolo4Carattere1"/>
    <w:uiPriority w:val="99"/>
    <w:qFormat/>
    <w:rsid w:val="004D13DA"/>
    <w:pPr>
      <w:keepNext/>
      <w:outlineLvl w:val="3"/>
    </w:pPr>
    <w:rPr>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1">
    <w:name w:val="Titolo 1 Carattere1"/>
    <w:basedOn w:val="Carpredefinitoparagrafo"/>
    <w:link w:val="Titolo1"/>
    <w:uiPriority w:val="9"/>
    <w:rsid w:val="008B569A"/>
    <w:rPr>
      <w:rFonts w:asciiTheme="majorHAnsi" w:eastAsiaTheme="majorEastAsia" w:hAnsiTheme="majorHAnsi" w:cstheme="majorBidi"/>
      <w:b/>
      <w:bCs/>
      <w:color w:val="00000A"/>
      <w:kern w:val="32"/>
      <w:sz w:val="32"/>
      <w:szCs w:val="32"/>
    </w:rPr>
  </w:style>
  <w:style w:type="character" w:customStyle="1" w:styleId="Titolo2Carattere1">
    <w:name w:val="Titolo 2 Carattere1"/>
    <w:basedOn w:val="Carpredefinitoparagrafo"/>
    <w:link w:val="Titolo2"/>
    <w:uiPriority w:val="9"/>
    <w:semiHidden/>
    <w:rsid w:val="008B569A"/>
    <w:rPr>
      <w:rFonts w:asciiTheme="majorHAnsi" w:eastAsiaTheme="majorEastAsia" w:hAnsiTheme="majorHAnsi" w:cstheme="majorBidi"/>
      <w:b/>
      <w:bCs/>
      <w:i/>
      <w:iCs/>
      <w:color w:val="00000A"/>
      <w:kern w:val="1"/>
      <w:sz w:val="28"/>
      <w:szCs w:val="28"/>
    </w:rPr>
  </w:style>
  <w:style w:type="character" w:customStyle="1" w:styleId="Titolo3Carattere1">
    <w:name w:val="Titolo 3 Carattere1"/>
    <w:basedOn w:val="Carpredefinitoparagrafo"/>
    <w:link w:val="Titolo3"/>
    <w:uiPriority w:val="9"/>
    <w:semiHidden/>
    <w:rsid w:val="008B569A"/>
    <w:rPr>
      <w:rFonts w:asciiTheme="majorHAnsi" w:eastAsiaTheme="majorEastAsia" w:hAnsiTheme="majorHAnsi" w:cstheme="majorBidi"/>
      <w:b/>
      <w:bCs/>
      <w:color w:val="00000A"/>
      <w:kern w:val="1"/>
      <w:sz w:val="26"/>
      <w:szCs w:val="26"/>
    </w:rPr>
  </w:style>
  <w:style w:type="character" w:customStyle="1" w:styleId="Titolo4Carattere1">
    <w:name w:val="Titolo 4 Carattere1"/>
    <w:basedOn w:val="Carpredefinitoparagrafo"/>
    <w:link w:val="Titolo4"/>
    <w:uiPriority w:val="9"/>
    <w:semiHidden/>
    <w:rsid w:val="008B569A"/>
    <w:rPr>
      <w:rFonts w:asciiTheme="minorHAnsi" w:eastAsiaTheme="minorEastAsia" w:hAnsiTheme="minorHAnsi" w:cstheme="minorBidi"/>
      <w:b/>
      <w:bCs/>
      <w:color w:val="00000A"/>
      <w:kern w:val="1"/>
      <w:sz w:val="28"/>
      <w:szCs w:val="28"/>
    </w:rPr>
  </w:style>
  <w:style w:type="character" w:customStyle="1" w:styleId="DefaultParagraphFont1">
    <w:name w:val="Default Paragraph Font1"/>
    <w:uiPriority w:val="99"/>
    <w:rsid w:val="004D13DA"/>
  </w:style>
  <w:style w:type="character" w:customStyle="1" w:styleId="Titolo1Carattere">
    <w:name w:val="Titolo 1 Carattere"/>
    <w:uiPriority w:val="99"/>
    <w:rsid w:val="004D13DA"/>
    <w:rPr>
      <w:rFonts w:ascii="Times New Roman" w:eastAsia="Times New Roman" w:hAnsi="Times New Roman"/>
      <w:b/>
      <w:smallCaps/>
      <w:sz w:val="28"/>
      <w:lang w:eastAsia="it-IT"/>
    </w:rPr>
  </w:style>
  <w:style w:type="character" w:customStyle="1" w:styleId="Titolo2Carattere">
    <w:name w:val="Titolo 2 Carattere"/>
    <w:uiPriority w:val="99"/>
    <w:rsid w:val="004D13DA"/>
    <w:rPr>
      <w:rFonts w:ascii="Times New Roman" w:eastAsia="Times New Roman" w:hAnsi="Times New Roman"/>
      <w:b/>
      <w:sz w:val="26"/>
      <w:lang w:eastAsia="it-IT"/>
    </w:rPr>
  </w:style>
  <w:style w:type="character" w:customStyle="1" w:styleId="Titolo3Carattere">
    <w:name w:val="Titolo 3 Carattere"/>
    <w:uiPriority w:val="99"/>
    <w:rsid w:val="004D13DA"/>
    <w:rPr>
      <w:rFonts w:ascii="Times New Roman" w:eastAsia="Times New Roman" w:hAnsi="Times New Roman"/>
      <w:i/>
      <w:sz w:val="24"/>
      <w:lang w:eastAsia="it-IT"/>
    </w:rPr>
  </w:style>
  <w:style w:type="character" w:customStyle="1" w:styleId="Titolo4Carattere">
    <w:name w:val="Titolo 4 Carattere"/>
    <w:uiPriority w:val="99"/>
    <w:rsid w:val="004D13DA"/>
    <w:rPr>
      <w:rFonts w:ascii="Times New Roman" w:eastAsia="Times New Roman" w:hAnsi="Times New Roman"/>
      <w:sz w:val="24"/>
      <w:lang w:eastAsia="it-IT"/>
    </w:rPr>
  </w:style>
  <w:style w:type="character" w:customStyle="1" w:styleId="NormalBoldChar">
    <w:name w:val="NormalBold Char"/>
    <w:uiPriority w:val="99"/>
    <w:rsid w:val="004D13DA"/>
    <w:rPr>
      <w:rFonts w:ascii="Times New Roman" w:hAnsi="Times New Roman"/>
      <w:b/>
      <w:sz w:val="24"/>
      <w:lang w:eastAsia="it-IT"/>
    </w:rPr>
  </w:style>
  <w:style w:type="character" w:customStyle="1" w:styleId="DeltaViewInsertion">
    <w:name w:val="DeltaView Insertion"/>
    <w:uiPriority w:val="99"/>
    <w:rsid w:val="004D13DA"/>
    <w:rPr>
      <w:b/>
      <w:i/>
      <w:spacing w:val="0"/>
    </w:rPr>
  </w:style>
  <w:style w:type="character" w:customStyle="1" w:styleId="PidipaginaCarattere">
    <w:name w:val="Piè di pagina Carattere"/>
    <w:uiPriority w:val="99"/>
    <w:rsid w:val="004D13DA"/>
    <w:rPr>
      <w:rFonts w:ascii="Times New Roman" w:eastAsia="Times New Roman" w:hAnsi="Times New Roman"/>
      <w:sz w:val="24"/>
      <w:lang w:eastAsia="it-IT"/>
    </w:rPr>
  </w:style>
  <w:style w:type="character" w:customStyle="1" w:styleId="TestonotaapidipaginaCarattere">
    <w:name w:val="Testo nota a piè di pagina Carattere"/>
    <w:uiPriority w:val="99"/>
    <w:rsid w:val="004D13DA"/>
    <w:rPr>
      <w:rFonts w:ascii="Times New Roman" w:eastAsia="Times New Roman" w:hAnsi="Times New Roman"/>
      <w:sz w:val="20"/>
      <w:lang w:eastAsia="it-IT"/>
    </w:rPr>
  </w:style>
  <w:style w:type="character" w:customStyle="1" w:styleId="FootnoteReference1">
    <w:name w:val="Footnote Reference1"/>
    <w:uiPriority w:val="99"/>
    <w:rsid w:val="004D13DA"/>
    <w:rPr>
      <w:shd w:val="clear" w:color="auto" w:fill="FFFFFF"/>
      <w:vertAlign w:val="superscript"/>
    </w:rPr>
  </w:style>
  <w:style w:type="character" w:customStyle="1" w:styleId="IntestazioneCarattere">
    <w:name w:val="Intestazione Carattere"/>
    <w:uiPriority w:val="99"/>
    <w:rsid w:val="004D13DA"/>
    <w:rPr>
      <w:rFonts w:ascii="Times New Roman" w:eastAsia="Times New Roman" w:hAnsi="Times New Roman"/>
      <w:sz w:val="24"/>
      <w:lang w:eastAsia="it-IT"/>
    </w:rPr>
  </w:style>
  <w:style w:type="character" w:customStyle="1" w:styleId="TestofumettoCarattere">
    <w:name w:val="Testo fumetto Carattere"/>
    <w:uiPriority w:val="99"/>
    <w:rsid w:val="004D13DA"/>
    <w:rPr>
      <w:rFonts w:ascii="Tahoma" w:eastAsia="Times New Roman" w:hAnsi="Tahoma"/>
      <w:sz w:val="16"/>
      <w:lang w:eastAsia="it-IT"/>
    </w:rPr>
  </w:style>
  <w:style w:type="character" w:styleId="Collegamentoipertestuale">
    <w:name w:val="Hyperlink"/>
    <w:basedOn w:val="Carpredefinitoparagrafo"/>
    <w:uiPriority w:val="99"/>
    <w:rsid w:val="004D13DA"/>
    <w:rPr>
      <w:rFonts w:cs="Times New Roman"/>
      <w:color w:val="0000FF"/>
      <w:u w:val="single"/>
    </w:rPr>
  </w:style>
  <w:style w:type="character" w:customStyle="1" w:styleId="ListLabel1">
    <w:name w:val="ListLabel 1"/>
    <w:uiPriority w:val="99"/>
    <w:rsid w:val="004D13DA"/>
    <w:rPr>
      <w:color w:val="000000"/>
    </w:rPr>
  </w:style>
  <w:style w:type="character" w:customStyle="1" w:styleId="ListLabel2">
    <w:name w:val="ListLabel 2"/>
    <w:uiPriority w:val="99"/>
    <w:rsid w:val="004D13DA"/>
    <w:rPr>
      <w:sz w:val="16"/>
    </w:rPr>
  </w:style>
  <w:style w:type="character" w:customStyle="1" w:styleId="ListLabel3">
    <w:name w:val="ListLabel 3"/>
    <w:uiPriority w:val="99"/>
    <w:rsid w:val="004D13DA"/>
    <w:rPr>
      <w:rFonts w:ascii="Arial" w:hAnsi="Arial"/>
      <w:b/>
      <w:sz w:val="15"/>
    </w:rPr>
  </w:style>
  <w:style w:type="character" w:customStyle="1" w:styleId="ListLabel4">
    <w:name w:val="ListLabel 4"/>
    <w:uiPriority w:val="99"/>
    <w:rsid w:val="004D13DA"/>
  </w:style>
  <w:style w:type="character" w:customStyle="1" w:styleId="ListLabel5">
    <w:name w:val="ListLabel 5"/>
    <w:uiPriority w:val="99"/>
    <w:rsid w:val="004D13DA"/>
    <w:rPr>
      <w:rFonts w:ascii="Arial" w:hAnsi="Arial"/>
      <w:sz w:val="15"/>
    </w:rPr>
  </w:style>
  <w:style w:type="character" w:customStyle="1" w:styleId="ListLabel6">
    <w:name w:val="ListLabel 6"/>
    <w:uiPriority w:val="99"/>
    <w:rsid w:val="004D13DA"/>
    <w:rPr>
      <w:color w:val="000000"/>
    </w:rPr>
  </w:style>
  <w:style w:type="character" w:customStyle="1" w:styleId="ListLabel7">
    <w:name w:val="ListLabel 7"/>
    <w:uiPriority w:val="99"/>
    <w:rsid w:val="004D13DA"/>
    <w:rPr>
      <w:rFonts w:eastAsia="Times New Roman"/>
      <w:color w:val="00000A"/>
    </w:rPr>
  </w:style>
  <w:style w:type="character" w:customStyle="1" w:styleId="ListLabel8">
    <w:name w:val="ListLabel 8"/>
    <w:uiPriority w:val="99"/>
    <w:rsid w:val="004D13DA"/>
  </w:style>
  <w:style w:type="character" w:customStyle="1" w:styleId="ListLabel9">
    <w:name w:val="ListLabel 9"/>
    <w:uiPriority w:val="99"/>
    <w:rsid w:val="004D13DA"/>
  </w:style>
  <w:style w:type="character" w:customStyle="1" w:styleId="ListLabel10">
    <w:name w:val="ListLabel 10"/>
    <w:uiPriority w:val="99"/>
    <w:rsid w:val="004D13DA"/>
  </w:style>
  <w:style w:type="character" w:customStyle="1" w:styleId="ListLabel11">
    <w:name w:val="ListLabel 11"/>
    <w:uiPriority w:val="99"/>
    <w:rsid w:val="004D13DA"/>
    <w:rPr>
      <w:rFonts w:eastAsia="Times New Roman"/>
    </w:rPr>
  </w:style>
  <w:style w:type="character" w:customStyle="1" w:styleId="ListLabel12">
    <w:name w:val="ListLabel 12"/>
    <w:uiPriority w:val="99"/>
    <w:rsid w:val="004D13DA"/>
  </w:style>
  <w:style w:type="character" w:customStyle="1" w:styleId="ListLabel13">
    <w:name w:val="ListLabel 13"/>
    <w:uiPriority w:val="99"/>
    <w:rsid w:val="004D13DA"/>
  </w:style>
  <w:style w:type="character" w:customStyle="1" w:styleId="ListLabel14">
    <w:name w:val="ListLabel 14"/>
    <w:uiPriority w:val="99"/>
    <w:rsid w:val="004D13DA"/>
  </w:style>
  <w:style w:type="character" w:customStyle="1" w:styleId="ListLabel15">
    <w:name w:val="ListLabel 15"/>
    <w:uiPriority w:val="99"/>
    <w:rsid w:val="004D13DA"/>
    <w:rPr>
      <w:rFonts w:eastAsia="Times New Roman"/>
      <w:color w:val="FF0000"/>
    </w:rPr>
  </w:style>
  <w:style w:type="character" w:customStyle="1" w:styleId="ListLabel16">
    <w:name w:val="ListLabel 16"/>
    <w:uiPriority w:val="99"/>
    <w:rsid w:val="004D13DA"/>
  </w:style>
  <w:style w:type="character" w:customStyle="1" w:styleId="ListLabel17">
    <w:name w:val="ListLabel 17"/>
    <w:uiPriority w:val="99"/>
    <w:rsid w:val="004D13DA"/>
  </w:style>
  <w:style w:type="character" w:customStyle="1" w:styleId="ListLabel18">
    <w:name w:val="ListLabel 18"/>
    <w:uiPriority w:val="99"/>
    <w:rsid w:val="004D13DA"/>
  </w:style>
  <w:style w:type="character" w:customStyle="1" w:styleId="ListLabel19">
    <w:name w:val="ListLabel 19"/>
    <w:uiPriority w:val="99"/>
    <w:rsid w:val="004D13DA"/>
  </w:style>
  <w:style w:type="character" w:customStyle="1" w:styleId="ListLabel20">
    <w:name w:val="ListLabel 20"/>
    <w:uiPriority w:val="99"/>
    <w:rsid w:val="004D13DA"/>
  </w:style>
  <w:style w:type="character" w:customStyle="1" w:styleId="ListLabel21">
    <w:name w:val="ListLabel 21"/>
    <w:uiPriority w:val="99"/>
    <w:rsid w:val="004D13DA"/>
  </w:style>
  <w:style w:type="character" w:customStyle="1" w:styleId="Caratterenotaapidipagina">
    <w:name w:val="Carattere nota a piè di pagina"/>
    <w:uiPriority w:val="99"/>
    <w:rsid w:val="004D13DA"/>
  </w:style>
  <w:style w:type="character" w:styleId="Rimandonotaapidipagina">
    <w:name w:val="footnote reference"/>
    <w:basedOn w:val="Carpredefinitoparagrafo"/>
    <w:uiPriority w:val="99"/>
    <w:rsid w:val="004D13DA"/>
    <w:rPr>
      <w:rFonts w:cs="Times New Roman"/>
      <w:vertAlign w:val="superscript"/>
    </w:rPr>
  </w:style>
  <w:style w:type="character" w:styleId="Rimandonotadichiusura">
    <w:name w:val="endnote reference"/>
    <w:basedOn w:val="Carpredefinitoparagrafo"/>
    <w:uiPriority w:val="99"/>
    <w:rsid w:val="004D13DA"/>
    <w:rPr>
      <w:rFonts w:cs="Times New Roman"/>
      <w:vertAlign w:val="superscript"/>
    </w:rPr>
  </w:style>
  <w:style w:type="character" w:customStyle="1" w:styleId="Caratterenotadichiusura">
    <w:name w:val="Carattere nota di chiusura"/>
    <w:uiPriority w:val="99"/>
    <w:rsid w:val="004D13DA"/>
  </w:style>
  <w:style w:type="character" w:customStyle="1" w:styleId="ListLabel22">
    <w:name w:val="ListLabel 22"/>
    <w:uiPriority w:val="99"/>
    <w:rsid w:val="004D13DA"/>
    <w:rPr>
      <w:sz w:val="16"/>
    </w:rPr>
  </w:style>
  <w:style w:type="character" w:customStyle="1" w:styleId="ListLabel23">
    <w:name w:val="ListLabel 23"/>
    <w:uiPriority w:val="99"/>
    <w:rsid w:val="004D13DA"/>
    <w:rPr>
      <w:rFonts w:ascii="Arial" w:hAnsi="Arial"/>
      <w:sz w:val="15"/>
    </w:rPr>
  </w:style>
  <w:style w:type="character" w:customStyle="1" w:styleId="ListLabel24">
    <w:name w:val="ListLabel 24"/>
    <w:uiPriority w:val="99"/>
    <w:rsid w:val="004D13DA"/>
    <w:rPr>
      <w:rFonts w:ascii="Arial" w:hAnsi="Arial"/>
      <w:b/>
      <w:sz w:val="15"/>
    </w:rPr>
  </w:style>
  <w:style w:type="character" w:customStyle="1" w:styleId="ListLabel25">
    <w:name w:val="ListLabel 25"/>
    <w:uiPriority w:val="99"/>
    <w:rsid w:val="004D13DA"/>
    <w:rPr>
      <w:rFonts w:ascii="Arial" w:hAnsi="Arial"/>
      <w:sz w:val="15"/>
    </w:rPr>
  </w:style>
  <w:style w:type="character" w:customStyle="1" w:styleId="ListLabel26">
    <w:name w:val="ListLabel 26"/>
    <w:uiPriority w:val="99"/>
    <w:rsid w:val="004D13DA"/>
    <w:rPr>
      <w:rFonts w:ascii="Arial" w:hAnsi="Arial"/>
      <w:sz w:val="15"/>
    </w:rPr>
  </w:style>
  <w:style w:type="character" w:customStyle="1" w:styleId="ListLabel27">
    <w:name w:val="ListLabel 27"/>
    <w:uiPriority w:val="99"/>
    <w:rsid w:val="004D13DA"/>
    <w:rPr>
      <w:rFonts w:ascii="Arial" w:hAnsi="Arial"/>
      <w:sz w:val="14"/>
    </w:rPr>
  </w:style>
  <w:style w:type="character" w:customStyle="1" w:styleId="ListLabel28">
    <w:name w:val="ListLabel 28"/>
    <w:uiPriority w:val="99"/>
    <w:rsid w:val="004D13DA"/>
  </w:style>
  <w:style w:type="character" w:customStyle="1" w:styleId="ListLabel29">
    <w:name w:val="ListLabel 29"/>
    <w:uiPriority w:val="99"/>
    <w:rsid w:val="004D13DA"/>
  </w:style>
  <w:style w:type="character" w:customStyle="1" w:styleId="ListLabel30">
    <w:name w:val="ListLabel 30"/>
    <w:uiPriority w:val="99"/>
    <w:rsid w:val="004D13DA"/>
  </w:style>
  <w:style w:type="character" w:customStyle="1" w:styleId="ListLabel31">
    <w:name w:val="ListLabel 31"/>
    <w:uiPriority w:val="99"/>
    <w:rsid w:val="004D13DA"/>
  </w:style>
  <w:style w:type="character" w:customStyle="1" w:styleId="ListLabel32">
    <w:name w:val="ListLabel 32"/>
    <w:uiPriority w:val="99"/>
    <w:rsid w:val="004D13DA"/>
  </w:style>
  <w:style w:type="character" w:customStyle="1" w:styleId="ListLabel33">
    <w:name w:val="ListLabel 33"/>
    <w:uiPriority w:val="99"/>
    <w:rsid w:val="004D13DA"/>
  </w:style>
  <w:style w:type="character" w:customStyle="1" w:styleId="ListLabel34">
    <w:name w:val="ListLabel 34"/>
    <w:uiPriority w:val="99"/>
    <w:rsid w:val="004D13DA"/>
  </w:style>
  <w:style w:type="character" w:customStyle="1" w:styleId="ListLabel35">
    <w:name w:val="ListLabel 35"/>
    <w:uiPriority w:val="99"/>
    <w:rsid w:val="004D13DA"/>
  </w:style>
  <w:style w:type="character" w:customStyle="1" w:styleId="ListLabel36">
    <w:name w:val="ListLabel 36"/>
    <w:uiPriority w:val="99"/>
    <w:rsid w:val="004D13DA"/>
    <w:rPr>
      <w:rFonts w:ascii="Arial" w:hAnsi="Arial"/>
      <w:sz w:val="15"/>
    </w:rPr>
  </w:style>
  <w:style w:type="character" w:customStyle="1" w:styleId="ListLabel37">
    <w:name w:val="ListLabel 37"/>
    <w:uiPriority w:val="99"/>
    <w:rsid w:val="004D13DA"/>
    <w:rPr>
      <w:rFonts w:ascii="Arial" w:hAnsi="Arial"/>
      <w:b/>
      <w:sz w:val="15"/>
    </w:rPr>
  </w:style>
  <w:style w:type="character" w:customStyle="1" w:styleId="ListLabel38">
    <w:name w:val="ListLabel 38"/>
    <w:uiPriority w:val="99"/>
    <w:rsid w:val="004D13DA"/>
    <w:rPr>
      <w:rFonts w:ascii="Arial" w:hAnsi="Arial"/>
      <w:sz w:val="15"/>
    </w:rPr>
  </w:style>
  <w:style w:type="character" w:customStyle="1" w:styleId="ListLabel39">
    <w:name w:val="ListLabel 39"/>
    <w:uiPriority w:val="99"/>
    <w:rsid w:val="004D13DA"/>
    <w:rPr>
      <w:rFonts w:ascii="Arial" w:hAnsi="Arial"/>
      <w:sz w:val="15"/>
    </w:rPr>
  </w:style>
  <w:style w:type="character" w:customStyle="1" w:styleId="ListLabel40">
    <w:name w:val="ListLabel 40"/>
    <w:uiPriority w:val="99"/>
    <w:rsid w:val="004D13DA"/>
    <w:rPr>
      <w:sz w:val="14"/>
    </w:rPr>
  </w:style>
  <w:style w:type="character" w:customStyle="1" w:styleId="ListLabel41">
    <w:name w:val="ListLabel 41"/>
    <w:uiPriority w:val="99"/>
    <w:rsid w:val="004D13DA"/>
  </w:style>
  <w:style w:type="character" w:customStyle="1" w:styleId="ListLabel42">
    <w:name w:val="ListLabel 42"/>
    <w:uiPriority w:val="99"/>
    <w:rsid w:val="004D13DA"/>
  </w:style>
  <w:style w:type="character" w:customStyle="1" w:styleId="ListLabel43">
    <w:name w:val="ListLabel 43"/>
    <w:uiPriority w:val="99"/>
    <w:rsid w:val="004D13DA"/>
  </w:style>
  <w:style w:type="character" w:customStyle="1" w:styleId="ListLabel44">
    <w:name w:val="ListLabel 44"/>
    <w:uiPriority w:val="99"/>
    <w:rsid w:val="004D13DA"/>
  </w:style>
  <w:style w:type="character" w:customStyle="1" w:styleId="ListLabel45">
    <w:name w:val="ListLabel 45"/>
    <w:uiPriority w:val="99"/>
    <w:rsid w:val="004D13DA"/>
  </w:style>
  <w:style w:type="character" w:customStyle="1" w:styleId="ListLabel46">
    <w:name w:val="ListLabel 46"/>
    <w:uiPriority w:val="99"/>
    <w:rsid w:val="004D13DA"/>
  </w:style>
  <w:style w:type="character" w:customStyle="1" w:styleId="ListLabel47">
    <w:name w:val="ListLabel 47"/>
    <w:uiPriority w:val="99"/>
    <w:rsid w:val="004D13DA"/>
  </w:style>
  <w:style w:type="character" w:customStyle="1" w:styleId="ListLabel48">
    <w:name w:val="ListLabel 48"/>
    <w:uiPriority w:val="99"/>
    <w:rsid w:val="004D13DA"/>
  </w:style>
  <w:style w:type="character" w:customStyle="1" w:styleId="ListLabel49">
    <w:name w:val="ListLabel 49"/>
    <w:uiPriority w:val="99"/>
    <w:rsid w:val="004D13DA"/>
    <w:rPr>
      <w:rFonts w:ascii="Arial" w:hAnsi="Arial"/>
      <w:sz w:val="15"/>
    </w:rPr>
  </w:style>
  <w:style w:type="character" w:customStyle="1" w:styleId="ListLabel50">
    <w:name w:val="ListLabel 50"/>
    <w:uiPriority w:val="99"/>
    <w:rsid w:val="004D13DA"/>
    <w:rPr>
      <w:rFonts w:ascii="Arial" w:hAnsi="Arial"/>
      <w:b/>
      <w:sz w:val="15"/>
    </w:rPr>
  </w:style>
  <w:style w:type="character" w:customStyle="1" w:styleId="ListLabel51">
    <w:name w:val="ListLabel 51"/>
    <w:uiPriority w:val="99"/>
    <w:rsid w:val="004D13DA"/>
    <w:rPr>
      <w:rFonts w:ascii="Arial" w:hAnsi="Arial"/>
      <w:sz w:val="15"/>
    </w:rPr>
  </w:style>
  <w:style w:type="character" w:customStyle="1" w:styleId="ListLabel52">
    <w:name w:val="ListLabel 52"/>
    <w:uiPriority w:val="99"/>
    <w:rsid w:val="004D13DA"/>
    <w:rPr>
      <w:rFonts w:ascii="Arial" w:hAnsi="Arial"/>
      <w:sz w:val="15"/>
    </w:rPr>
  </w:style>
  <w:style w:type="character" w:customStyle="1" w:styleId="ListLabel53">
    <w:name w:val="ListLabel 53"/>
    <w:uiPriority w:val="99"/>
    <w:rsid w:val="004D13DA"/>
    <w:rPr>
      <w:sz w:val="14"/>
    </w:rPr>
  </w:style>
  <w:style w:type="character" w:customStyle="1" w:styleId="ListLabel54">
    <w:name w:val="ListLabel 54"/>
    <w:uiPriority w:val="99"/>
    <w:rsid w:val="004D13DA"/>
  </w:style>
  <w:style w:type="character" w:customStyle="1" w:styleId="ListLabel55">
    <w:name w:val="ListLabel 55"/>
    <w:uiPriority w:val="99"/>
    <w:rsid w:val="004D13DA"/>
  </w:style>
  <w:style w:type="character" w:customStyle="1" w:styleId="ListLabel56">
    <w:name w:val="ListLabel 56"/>
    <w:uiPriority w:val="99"/>
    <w:rsid w:val="004D13DA"/>
  </w:style>
  <w:style w:type="character" w:customStyle="1" w:styleId="ListLabel57">
    <w:name w:val="ListLabel 57"/>
    <w:uiPriority w:val="99"/>
    <w:rsid w:val="004D13DA"/>
  </w:style>
  <w:style w:type="character" w:customStyle="1" w:styleId="ListLabel58">
    <w:name w:val="ListLabel 58"/>
    <w:uiPriority w:val="99"/>
    <w:rsid w:val="004D13DA"/>
  </w:style>
  <w:style w:type="character" w:customStyle="1" w:styleId="ListLabel59">
    <w:name w:val="ListLabel 59"/>
    <w:uiPriority w:val="99"/>
    <w:rsid w:val="004D13DA"/>
  </w:style>
  <w:style w:type="character" w:customStyle="1" w:styleId="ListLabel60">
    <w:name w:val="ListLabel 60"/>
    <w:uiPriority w:val="99"/>
    <w:rsid w:val="004D13DA"/>
  </w:style>
  <w:style w:type="character" w:customStyle="1" w:styleId="ListLabel61">
    <w:name w:val="ListLabel 61"/>
    <w:uiPriority w:val="99"/>
    <w:rsid w:val="004D13DA"/>
  </w:style>
  <w:style w:type="character" w:customStyle="1" w:styleId="ListLabel62">
    <w:name w:val="ListLabel 62"/>
    <w:uiPriority w:val="99"/>
    <w:rsid w:val="004D13DA"/>
    <w:rPr>
      <w:rFonts w:ascii="Arial" w:hAnsi="Arial"/>
      <w:sz w:val="15"/>
    </w:rPr>
  </w:style>
  <w:style w:type="character" w:customStyle="1" w:styleId="ListLabel63">
    <w:name w:val="ListLabel 63"/>
    <w:uiPriority w:val="99"/>
    <w:rsid w:val="004D13DA"/>
    <w:rPr>
      <w:rFonts w:ascii="Arial" w:hAnsi="Arial"/>
      <w:b/>
      <w:sz w:val="15"/>
    </w:rPr>
  </w:style>
  <w:style w:type="character" w:customStyle="1" w:styleId="ListLabel64">
    <w:name w:val="ListLabel 64"/>
    <w:uiPriority w:val="99"/>
    <w:rsid w:val="004D13DA"/>
    <w:rPr>
      <w:rFonts w:ascii="Arial" w:hAnsi="Arial"/>
      <w:sz w:val="15"/>
    </w:rPr>
  </w:style>
  <w:style w:type="character" w:customStyle="1" w:styleId="ListLabel65">
    <w:name w:val="ListLabel 65"/>
    <w:uiPriority w:val="99"/>
    <w:rsid w:val="004D13DA"/>
    <w:rPr>
      <w:rFonts w:ascii="Arial" w:hAnsi="Arial"/>
      <w:sz w:val="15"/>
    </w:rPr>
  </w:style>
  <w:style w:type="character" w:customStyle="1" w:styleId="ListLabel66">
    <w:name w:val="ListLabel 66"/>
    <w:uiPriority w:val="99"/>
    <w:rsid w:val="004D13DA"/>
    <w:rPr>
      <w:sz w:val="14"/>
    </w:rPr>
  </w:style>
  <w:style w:type="character" w:customStyle="1" w:styleId="ListLabel67">
    <w:name w:val="ListLabel 67"/>
    <w:uiPriority w:val="99"/>
    <w:rsid w:val="004D13DA"/>
  </w:style>
  <w:style w:type="character" w:customStyle="1" w:styleId="ListLabel68">
    <w:name w:val="ListLabel 68"/>
    <w:uiPriority w:val="99"/>
    <w:rsid w:val="004D13DA"/>
  </w:style>
  <w:style w:type="character" w:customStyle="1" w:styleId="ListLabel69">
    <w:name w:val="ListLabel 69"/>
    <w:uiPriority w:val="99"/>
    <w:rsid w:val="004D13DA"/>
  </w:style>
  <w:style w:type="character" w:customStyle="1" w:styleId="ListLabel70">
    <w:name w:val="ListLabel 70"/>
    <w:uiPriority w:val="99"/>
    <w:rsid w:val="004D13DA"/>
  </w:style>
  <w:style w:type="character" w:customStyle="1" w:styleId="ListLabel71">
    <w:name w:val="ListLabel 71"/>
    <w:uiPriority w:val="99"/>
    <w:rsid w:val="004D13DA"/>
  </w:style>
  <w:style w:type="character" w:customStyle="1" w:styleId="ListLabel72">
    <w:name w:val="ListLabel 72"/>
    <w:uiPriority w:val="99"/>
    <w:rsid w:val="004D13DA"/>
  </w:style>
  <w:style w:type="character" w:customStyle="1" w:styleId="ListLabel73">
    <w:name w:val="ListLabel 73"/>
    <w:uiPriority w:val="99"/>
    <w:rsid w:val="004D13DA"/>
  </w:style>
  <w:style w:type="character" w:customStyle="1" w:styleId="ListLabel74">
    <w:name w:val="ListLabel 74"/>
    <w:uiPriority w:val="99"/>
    <w:rsid w:val="004D13DA"/>
  </w:style>
  <w:style w:type="paragraph" w:customStyle="1" w:styleId="Titolo10">
    <w:name w:val="Titolo1"/>
    <w:basedOn w:val="Normale"/>
    <w:next w:val="Corpotesto"/>
    <w:uiPriority w:val="99"/>
    <w:rsid w:val="004D13DA"/>
    <w:pPr>
      <w:keepNext/>
      <w:spacing w:before="240"/>
    </w:pPr>
    <w:rPr>
      <w:rFonts w:ascii="Liberation Sans" w:eastAsia="Arial Unicode MS" w:hAnsi="Liberation Sans" w:cs="Mangal"/>
      <w:sz w:val="28"/>
      <w:szCs w:val="28"/>
    </w:rPr>
  </w:style>
  <w:style w:type="paragraph" w:styleId="Corpotesto">
    <w:name w:val="Body Text"/>
    <w:basedOn w:val="Normale"/>
    <w:link w:val="CorpotestoCarattere"/>
    <w:uiPriority w:val="99"/>
    <w:rsid w:val="004D13DA"/>
    <w:pPr>
      <w:spacing w:before="0" w:after="140" w:line="288" w:lineRule="auto"/>
    </w:pPr>
  </w:style>
  <w:style w:type="character" w:customStyle="1" w:styleId="CorpotestoCarattere">
    <w:name w:val="Corpo testo Carattere"/>
    <w:basedOn w:val="Carpredefinitoparagrafo"/>
    <w:link w:val="Corpotesto"/>
    <w:uiPriority w:val="99"/>
    <w:semiHidden/>
    <w:rsid w:val="008B569A"/>
    <w:rPr>
      <w:color w:val="00000A"/>
      <w:kern w:val="1"/>
      <w:sz w:val="24"/>
    </w:rPr>
  </w:style>
  <w:style w:type="paragraph" w:styleId="Elenco">
    <w:name w:val="List"/>
    <w:basedOn w:val="Corpotesto"/>
    <w:uiPriority w:val="99"/>
    <w:rsid w:val="004D13DA"/>
    <w:rPr>
      <w:rFonts w:cs="Mangal"/>
    </w:rPr>
  </w:style>
  <w:style w:type="paragraph" w:styleId="Didascalia">
    <w:name w:val="caption"/>
    <w:basedOn w:val="Normale"/>
    <w:uiPriority w:val="99"/>
    <w:qFormat/>
    <w:rsid w:val="004D13DA"/>
    <w:pPr>
      <w:suppressLineNumbers/>
    </w:pPr>
    <w:rPr>
      <w:rFonts w:cs="Mangal"/>
      <w:i/>
      <w:iCs/>
      <w:szCs w:val="24"/>
    </w:rPr>
  </w:style>
  <w:style w:type="paragraph" w:customStyle="1" w:styleId="Indice">
    <w:name w:val="Indice"/>
    <w:basedOn w:val="Normale"/>
    <w:uiPriority w:val="99"/>
    <w:rsid w:val="004D13DA"/>
    <w:pPr>
      <w:suppressLineNumbers/>
    </w:pPr>
    <w:rPr>
      <w:rFonts w:cs="Mangal"/>
    </w:rPr>
  </w:style>
  <w:style w:type="paragraph" w:customStyle="1" w:styleId="NormalBold">
    <w:name w:val="NormalBold"/>
    <w:basedOn w:val="Normale"/>
    <w:uiPriority w:val="99"/>
    <w:rsid w:val="004D13DA"/>
    <w:pPr>
      <w:widowControl w:val="0"/>
      <w:spacing w:before="0" w:after="0"/>
    </w:pPr>
    <w:rPr>
      <w:b/>
    </w:rPr>
  </w:style>
  <w:style w:type="paragraph" w:styleId="Pidipagina">
    <w:name w:val="footer"/>
    <w:basedOn w:val="Normale"/>
    <w:link w:val="PidipaginaCarattere1"/>
    <w:uiPriority w:val="99"/>
    <w:rsid w:val="004D13DA"/>
    <w:pPr>
      <w:tabs>
        <w:tab w:val="center" w:pos="4535"/>
        <w:tab w:val="right" w:pos="9071"/>
        <w:tab w:val="right" w:pos="9921"/>
      </w:tabs>
      <w:spacing w:before="360" w:after="0"/>
      <w:ind w:left="-850" w:right="-850"/>
    </w:pPr>
  </w:style>
  <w:style w:type="character" w:customStyle="1" w:styleId="PidipaginaCarattere1">
    <w:name w:val="Piè di pagina Carattere1"/>
    <w:basedOn w:val="Carpredefinitoparagrafo"/>
    <w:link w:val="Pidipagina"/>
    <w:uiPriority w:val="99"/>
    <w:semiHidden/>
    <w:rsid w:val="008B569A"/>
    <w:rPr>
      <w:color w:val="00000A"/>
      <w:kern w:val="1"/>
      <w:sz w:val="24"/>
    </w:rPr>
  </w:style>
  <w:style w:type="paragraph" w:customStyle="1" w:styleId="FootnoteText1">
    <w:name w:val="Footnote Text1"/>
    <w:basedOn w:val="Normale"/>
    <w:uiPriority w:val="99"/>
    <w:rsid w:val="004D13DA"/>
    <w:pPr>
      <w:spacing w:before="0" w:after="0"/>
      <w:ind w:left="720" w:hanging="720"/>
    </w:pPr>
    <w:rPr>
      <w:sz w:val="20"/>
      <w:szCs w:val="20"/>
    </w:rPr>
  </w:style>
  <w:style w:type="paragraph" w:customStyle="1" w:styleId="Text1">
    <w:name w:val="Text 1"/>
    <w:basedOn w:val="Normale"/>
    <w:uiPriority w:val="99"/>
    <w:rsid w:val="004D13DA"/>
    <w:pPr>
      <w:ind w:left="850"/>
    </w:pPr>
  </w:style>
  <w:style w:type="paragraph" w:customStyle="1" w:styleId="NormalLeft">
    <w:name w:val="Normal Left"/>
    <w:basedOn w:val="Normale"/>
    <w:uiPriority w:val="99"/>
    <w:rsid w:val="004D13DA"/>
  </w:style>
  <w:style w:type="paragraph" w:customStyle="1" w:styleId="Tiret0">
    <w:name w:val="Tiret 0"/>
    <w:basedOn w:val="Normale"/>
    <w:uiPriority w:val="99"/>
    <w:rsid w:val="004D13DA"/>
  </w:style>
  <w:style w:type="paragraph" w:customStyle="1" w:styleId="Tiret1">
    <w:name w:val="Tiret 1"/>
    <w:basedOn w:val="Normale"/>
    <w:uiPriority w:val="99"/>
    <w:rsid w:val="004D13DA"/>
  </w:style>
  <w:style w:type="paragraph" w:customStyle="1" w:styleId="NumPar1">
    <w:name w:val="NumPar 1"/>
    <w:basedOn w:val="Normale"/>
    <w:uiPriority w:val="99"/>
    <w:rsid w:val="004D13DA"/>
  </w:style>
  <w:style w:type="paragraph" w:customStyle="1" w:styleId="NumPar2">
    <w:name w:val="NumPar 2"/>
    <w:basedOn w:val="Normale"/>
    <w:uiPriority w:val="99"/>
    <w:rsid w:val="004D13DA"/>
  </w:style>
  <w:style w:type="paragraph" w:customStyle="1" w:styleId="NumPar3">
    <w:name w:val="NumPar 3"/>
    <w:basedOn w:val="Normale"/>
    <w:uiPriority w:val="99"/>
    <w:rsid w:val="004D13DA"/>
  </w:style>
  <w:style w:type="paragraph" w:customStyle="1" w:styleId="NumPar4">
    <w:name w:val="NumPar 4"/>
    <w:basedOn w:val="Normale"/>
    <w:uiPriority w:val="99"/>
    <w:rsid w:val="004D13DA"/>
  </w:style>
  <w:style w:type="paragraph" w:customStyle="1" w:styleId="ChapterTitle">
    <w:name w:val="ChapterTitle"/>
    <w:basedOn w:val="Normale"/>
    <w:uiPriority w:val="99"/>
    <w:rsid w:val="004D13DA"/>
    <w:pPr>
      <w:keepNext/>
      <w:spacing w:after="360"/>
      <w:jc w:val="center"/>
    </w:pPr>
    <w:rPr>
      <w:b/>
      <w:sz w:val="32"/>
    </w:rPr>
  </w:style>
  <w:style w:type="paragraph" w:customStyle="1" w:styleId="SectionTitle">
    <w:name w:val="SectionTitle"/>
    <w:basedOn w:val="Normale"/>
    <w:uiPriority w:val="99"/>
    <w:rsid w:val="004D13DA"/>
    <w:pPr>
      <w:keepNext/>
      <w:spacing w:after="360"/>
      <w:jc w:val="center"/>
    </w:pPr>
    <w:rPr>
      <w:b/>
      <w:smallCaps/>
      <w:sz w:val="28"/>
    </w:rPr>
  </w:style>
  <w:style w:type="paragraph" w:customStyle="1" w:styleId="Annexetitre">
    <w:name w:val="Annexe titre"/>
    <w:basedOn w:val="Normale"/>
    <w:uiPriority w:val="99"/>
    <w:rsid w:val="004D13DA"/>
    <w:pPr>
      <w:jc w:val="center"/>
    </w:pPr>
    <w:rPr>
      <w:b/>
      <w:u w:val="single"/>
    </w:rPr>
  </w:style>
  <w:style w:type="paragraph" w:customStyle="1" w:styleId="Titrearticle">
    <w:name w:val="Titre article"/>
    <w:basedOn w:val="Normale"/>
    <w:uiPriority w:val="99"/>
    <w:rsid w:val="004D13DA"/>
    <w:pPr>
      <w:keepNext/>
      <w:spacing w:before="360"/>
      <w:jc w:val="center"/>
    </w:pPr>
    <w:rPr>
      <w:i/>
    </w:rPr>
  </w:style>
  <w:style w:type="paragraph" w:styleId="Intestazione">
    <w:name w:val="header"/>
    <w:basedOn w:val="Normale"/>
    <w:link w:val="IntestazioneCarattere1"/>
    <w:uiPriority w:val="99"/>
    <w:rsid w:val="004D13DA"/>
    <w:pPr>
      <w:tabs>
        <w:tab w:val="center" w:pos="4819"/>
        <w:tab w:val="right" w:pos="9638"/>
      </w:tabs>
      <w:spacing w:before="0" w:after="0"/>
    </w:pPr>
  </w:style>
  <w:style w:type="character" w:customStyle="1" w:styleId="IntestazioneCarattere1">
    <w:name w:val="Intestazione Carattere1"/>
    <w:basedOn w:val="Carpredefinitoparagrafo"/>
    <w:link w:val="Intestazione"/>
    <w:uiPriority w:val="99"/>
    <w:semiHidden/>
    <w:rsid w:val="008B569A"/>
    <w:rPr>
      <w:color w:val="00000A"/>
      <w:kern w:val="1"/>
      <w:sz w:val="24"/>
    </w:rPr>
  </w:style>
  <w:style w:type="paragraph" w:customStyle="1" w:styleId="ListParagraph1">
    <w:name w:val="List Paragraph1"/>
    <w:basedOn w:val="Normale"/>
    <w:uiPriority w:val="99"/>
    <w:rsid w:val="004D13DA"/>
    <w:pPr>
      <w:ind w:left="720"/>
      <w:contextualSpacing/>
    </w:pPr>
  </w:style>
  <w:style w:type="paragraph" w:customStyle="1" w:styleId="BalloonText1">
    <w:name w:val="Balloon Text1"/>
    <w:basedOn w:val="Normale"/>
    <w:uiPriority w:val="99"/>
    <w:rsid w:val="004D13DA"/>
    <w:pPr>
      <w:spacing w:before="0" w:after="0"/>
    </w:pPr>
    <w:rPr>
      <w:rFonts w:ascii="Tahoma" w:hAnsi="Tahoma" w:cs="Tahoma"/>
      <w:sz w:val="16"/>
      <w:szCs w:val="16"/>
    </w:rPr>
  </w:style>
  <w:style w:type="paragraph" w:customStyle="1" w:styleId="NormalWeb1">
    <w:name w:val="Normal (Web)1"/>
    <w:basedOn w:val="Normale"/>
    <w:uiPriority w:val="99"/>
    <w:rsid w:val="004D13DA"/>
    <w:pPr>
      <w:spacing w:before="280" w:after="280"/>
    </w:pPr>
    <w:rPr>
      <w:szCs w:val="24"/>
    </w:rPr>
  </w:style>
  <w:style w:type="paragraph" w:styleId="Testonotaapidipagina">
    <w:name w:val="footnote text"/>
    <w:basedOn w:val="Normale"/>
    <w:link w:val="TestonotaapidipaginaCarattere1"/>
    <w:uiPriority w:val="99"/>
    <w:rsid w:val="004D13DA"/>
  </w:style>
  <w:style w:type="character" w:customStyle="1" w:styleId="TestonotaapidipaginaCarattere1">
    <w:name w:val="Testo nota a piè di pagina Carattere1"/>
    <w:basedOn w:val="Carpredefinitoparagrafo"/>
    <w:link w:val="Testonotaapidipagina"/>
    <w:uiPriority w:val="99"/>
    <w:semiHidden/>
    <w:rsid w:val="008B569A"/>
    <w:rPr>
      <w:color w:val="00000A"/>
      <w:kern w:val="1"/>
      <w:sz w:val="20"/>
      <w:szCs w:val="20"/>
    </w:rPr>
  </w:style>
  <w:style w:type="paragraph" w:customStyle="1" w:styleId="Contenutotabella">
    <w:name w:val="Contenuto tabella"/>
    <w:basedOn w:val="Normale"/>
    <w:uiPriority w:val="99"/>
    <w:rsid w:val="004D13DA"/>
  </w:style>
  <w:style w:type="paragraph" w:customStyle="1" w:styleId="Titolotabella">
    <w:name w:val="Titolo tabella"/>
    <w:basedOn w:val="Contenutotabella"/>
    <w:uiPriority w:val="99"/>
    <w:rsid w:val="004D13DA"/>
  </w:style>
  <w:style w:type="paragraph" w:customStyle="1" w:styleId="western">
    <w:name w:val="western"/>
    <w:basedOn w:val="Normale"/>
    <w:uiPriority w:val="99"/>
    <w:rsid w:val="00270DA2"/>
    <w:pPr>
      <w:suppressAutoHyphens w:val="0"/>
      <w:spacing w:before="100" w:beforeAutospacing="1" w:after="142" w:line="288" w:lineRule="auto"/>
    </w:pPr>
    <w:rPr>
      <w:color w:val="auto"/>
      <w:kern w:val="0"/>
      <w:szCs w:val="24"/>
    </w:rPr>
  </w:style>
  <w:style w:type="character" w:customStyle="1" w:styleId="small">
    <w:name w:val="small"/>
    <w:basedOn w:val="Carpredefinitoparagrafo"/>
    <w:uiPriority w:val="99"/>
    <w:rsid w:val="00F575CF"/>
    <w:rPr>
      <w:rFonts w:cs="Times New Roman"/>
    </w:rPr>
  </w:style>
  <w:style w:type="paragraph" w:styleId="Testofumetto">
    <w:name w:val="Balloon Text"/>
    <w:basedOn w:val="Normale"/>
    <w:link w:val="TestofumettoCarattere1"/>
    <w:uiPriority w:val="99"/>
    <w:semiHidden/>
    <w:rsid w:val="00F62D30"/>
    <w:pPr>
      <w:spacing w:before="0" w:after="0"/>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locked/>
    <w:rsid w:val="00F62D30"/>
    <w:rPr>
      <w:rFonts w:ascii="Tahoma" w:eastAsia="Times New Roman" w:hAnsi="Tahoma"/>
      <w:color w:val="00000A"/>
      <w:kern w:val="1"/>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3077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6017</Words>
  <Characters>36461</Characters>
  <Application>Microsoft Office Word</Application>
  <DocSecurity>0</DocSecurity>
  <Lines>303</Lines>
  <Paragraphs>84</Paragraphs>
  <ScaleCrop>false</ScaleCrop>
  <Company>MIT</Company>
  <LinksUpToDate>false</LinksUpToDate>
  <CharactersWithSpaces>42394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dc:description/>
  <cp:lastModifiedBy>Beniamino Attoma Pepe</cp:lastModifiedBy>
  <cp:revision>3</cp:revision>
  <cp:lastPrinted>2016-07-15T13:50:00Z</cp:lastPrinted>
  <dcterms:created xsi:type="dcterms:W3CDTF">2021-08-23T07:10:00Z</dcterms:created>
  <dcterms:modified xsi:type="dcterms:W3CDTF">2021-10-05T07:39:00Z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